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77B73" w14:textId="5F246AC9" w:rsidR="00803F59" w:rsidRPr="003D6E4A" w:rsidRDefault="00803F59" w:rsidP="00803F59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Mszana, </w:t>
      </w:r>
      <w:r>
        <w:rPr>
          <w:rFonts w:ascii="Tahoma" w:eastAsia="Calibri" w:hAnsi="Tahoma" w:cs="Tahoma"/>
          <w:kern w:val="0"/>
          <w:szCs w:val="22"/>
          <w:lang w:eastAsia="en-US"/>
        </w:rPr>
        <w:t>22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.0</w:t>
      </w:r>
      <w:r>
        <w:rPr>
          <w:rFonts w:ascii="Tahoma" w:eastAsia="Calibri" w:hAnsi="Tahoma" w:cs="Tahoma"/>
          <w:kern w:val="0"/>
          <w:szCs w:val="22"/>
          <w:lang w:eastAsia="en-US"/>
        </w:rPr>
        <w:t>7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>.2022r.</w:t>
      </w:r>
    </w:p>
    <w:p w14:paraId="4997DF71" w14:textId="77777777" w:rsidR="00803F59" w:rsidRPr="003D6E4A" w:rsidRDefault="00803F59" w:rsidP="00803F59">
      <w:pPr>
        <w:suppressAutoHyphens w:val="0"/>
        <w:overflowPunct/>
        <w:autoSpaceDE/>
        <w:ind w:right="-300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63C4C5" w14:textId="77777777" w:rsidR="00803F59" w:rsidRPr="003D6E4A" w:rsidRDefault="00803F59" w:rsidP="00803F59">
      <w:pPr>
        <w:suppressAutoHyphens w:val="0"/>
        <w:overflowPunct/>
        <w:autoSpaceDE/>
        <w:spacing w:after="360" w:line="720" w:lineRule="auto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</w:r>
    </w:p>
    <w:p w14:paraId="6AB1AB46" w14:textId="70A226C1" w:rsidR="00803F59" w:rsidRPr="003D6E4A" w:rsidRDefault="00803F59" w:rsidP="00E20D33">
      <w:pPr>
        <w:suppressAutoHyphens w:val="0"/>
        <w:overflowPunct/>
        <w:autoSpaceDE/>
        <w:spacing w:after="120"/>
        <w:jc w:val="center"/>
        <w:textAlignment w:val="auto"/>
        <w:rPr>
          <w:rFonts w:ascii="Tahoma" w:eastAsia="Calibri" w:hAnsi="Tahoma" w:cs="Tahoma"/>
          <w:b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b/>
          <w:kern w:val="0"/>
          <w:szCs w:val="22"/>
          <w:lang w:eastAsia="en-US"/>
        </w:rPr>
        <w:t>I</w:t>
      </w:r>
      <w:r w:rsidR="00E20D33">
        <w:rPr>
          <w:rFonts w:ascii="Tahoma" w:eastAsia="Calibri" w:hAnsi="Tahoma" w:cs="Tahoma"/>
          <w:b/>
          <w:kern w:val="0"/>
          <w:szCs w:val="22"/>
          <w:lang w:eastAsia="en-US"/>
        </w:rPr>
        <w:t>NFORMACJA Z OTWARCIA OFERT</w:t>
      </w:r>
    </w:p>
    <w:p w14:paraId="3D0493CA" w14:textId="38D2695A" w:rsidR="00803F59" w:rsidRPr="003D6E4A" w:rsidRDefault="00803F59" w:rsidP="00803F59">
      <w:pPr>
        <w:tabs>
          <w:tab w:val="left" w:pos="900"/>
          <w:tab w:val="left" w:pos="1080"/>
        </w:tabs>
        <w:suppressAutoHyphens w:val="0"/>
        <w:overflowPunct/>
        <w:autoSpaceDE/>
        <w:spacing w:after="360" w:line="276" w:lineRule="auto"/>
        <w:ind w:left="902" w:hanging="902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ab/>
        <w:t>postępowania o udzielenie zamówienia publicznego w trybie podstawowym bez możliwości negocjacji na „</w:t>
      </w:r>
      <w:r>
        <w:rPr>
          <w:rFonts w:ascii="Tahoma" w:eastAsia="Calibri" w:hAnsi="Tahoma" w:cs="Tahoma"/>
          <w:kern w:val="0"/>
          <w:szCs w:val="22"/>
          <w:lang w:eastAsia="en-US"/>
        </w:rPr>
        <w:t>Dostawę sprzętu komputerowego w ramach projektu grantowego – GRANTY PPGR”.</w:t>
      </w:r>
    </w:p>
    <w:p w14:paraId="73A693C8" w14:textId="2594B7B0" w:rsidR="00803F59" w:rsidRPr="003D6E4A" w:rsidRDefault="00803F59" w:rsidP="00803F59">
      <w:pPr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Zamawiający na podstawie art. 222 ust. </w:t>
      </w:r>
      <w:r w:rsidR="00E20D33">
        <w:rPr>
          <w:rFonts w:ascii="Tahoma" w:eastAsia="Calibri" w:hAnsi="Tahoma" w:cs="Tahoma"/>
          <w:kern w:val="0"/>
          <w:szCs w:val="22"/>
          <w:lang w:eastAsia="en-US"/>
        </w:rPr>
        <w:t>5</w:t>
      </w:r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 ustawy z dnia 11 września 2019r. Prawo zamówień publicznych (</w:t>
      </w:r>
      <w:proofErr w:type="spellStart"/>
      <w:r w:rsidRPr="003D6E4A">
        <w:rPr>
          <w:rFonts w:ascii="Tahoma" w:eastAsia="Calibri" w:hAnsi="Tahoma" w:cs="Tahoma"/>
          <w:kern w:val="0"/>
          <w:szCs w:val="22"/>
          <w:lang w:eastAsia="en-US"/>
        </w:rPr>
        <w:t>t.j</w:t>
      </w:r>
      <w:proofErr w:type="spellEnd"/>
      <w:r w:rsidRPr="003D6E4A">
        <w:rPr>
          <w:rFonts w:ascii="Tahoma" w:eastAsia="Calibri" w:hAnsi="Tahoma" w:cs="Tahoma"/>
          <w:kern w:val="0"/>
          <w:szCs w:val="22"/>
          <w:lang w:eastAsia="en-US"/>
        </w:rPr>
        <w:t xml:space="preserve">. Dz. U. 2021 poz. 1129 ze zm.) informuje, że </w:t>
      </w:r>
      <w:r w:rsidR="00E20D33" w:rsidRPr="00BA23BE">
        <w:rPr>
          <w:rFonts w:ascii="Tahoma" w:eastAsia="Calibri" w:hAnsi="Tahoma" w:cs="Tahoma"/>
          <w:kern w:val="0"/>
          <w:szCs w:val="22"/>
          <w:lang w:eastAsia="en-US"/>
        </w:rPr>
        <w:t>w niniejszym postępowaniu nie wpłynęła żadna oferta.</w:t>
      </w:r>
    </w:p>
    <w:p w14:paraId="588052F8" w14:textId="77777777" w:rsidR="00803F59" w:rsidRPr="003D6E4A" w:rsidRDefault="00803F59" w:rsidP="00803F59">
      <w:pPr>
        <w:tabs>
          <w:tab w:val="left" w:pos="700"/>
        </w:tabs>
        <w:suppressAutoHyphens w:val="0"/>
        <w:overflowPunct/>
        <w:autoSpaceDE/>
        <w:spacing w:before="120" w:after="120" w:line="276" w:lineRule="auto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</w:p>
    <w:p w14:paraId="4DFBE2EA" w14:textId="77777777" w:rsidR="00803F59" w:rsidRPr="000266F0" w:rsidRDefault="00803F59" w:rsidP="00803F59">
      <w:pPr>
        <w:tabs>
          <w:tab w:val="num" w:pos="540"/>
        </w:tabs>
        <w:ind w:left="5103" w:firstLine="142"/>
        <w:rPr>
          <w:rFonts w:ascii="Tahoma" w:hAnsi="Tahoma" w:cs="Tahoma"/>
          <w:b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  <w:r>
        <w:rPr>
          <w:rFonts w:ascii="Tahoma" w:hAnsi="Tahoma" w:cs="Tahoma"/>
          <w:b/>
          <w:bCs/>
          <w:i/>
        </w:rPr>
        <w:t xml:space="preserve">Z up. </w:t>
      </w:r>
      <w:r w:rsidRPr="000266F0">
        <w:rPr>
          <w:rFonts w:ascii="Tahoma" w:hAnsi="Tahoma" w:cs="Tahoma"/>
          <w:b/>
          <w:bCs/>
          <w:i/>
        </w:rPr>
        <w:t>Wójt</w:t>
      </w:r>
      <w:r>
        <w:rPr>
          <w:rFonts w:ascii="Tahoma" w:hAnsi="Tahoma" w:cs="Tahoma"/>
          <w:b/>
          <w:bCs/>
          <w:i/>
        </w:rPr>
        <w:t>a</w:t>
      </w:r>
      <w:r w:rsidRPr="000266F0">
        <w:rPr>
          <w:rFonts w:ascii="Tahoma" w:hAnsi="Tahoma" w:cs="Tahoma"/>
          <w:b/>
          <w:bCs/>
          <w:i/>
        </w:rPr>
        <w:t xml:space="preserve"> Gminy Mszana</w:t>
      </w:r>
    </w:p>
    <w:p w14:paraId="533CF749" w14:textId="1BE7B75E" w:rsidR="00803F59" w:rsidRPr="000266F0" w:rsidRDefault="00803F59" w:rsidP="00803F59">
      <w:pPr>
        <w:tabs>
          <w:tab w:val="num" w:pos="540"/>
          <w:tab w:val="left" w:pos="5103"/>
        </w:tabs>
        <w:spacing w:after="240"/>
        <w:ind w:left="4962" w:hanging="20"/>
        <w:rPr>
          <w:rFonts w:ascii="Tahoma" w:hAnsi="Tahoma" w:cs="Tahoma"/>
          <w:bCs/>
          <w:i/>
        </w:rPr>
      </w:pPr>
      <w:r w:rsidRPr="000266F0">
        <w:rPr>
          <w:rFonts w:ascii="Tahoma" w:hAnsi="Tahoma" w:cs="Tahoma"/>
          <w:b/>
          <w:bCs/>
          <w:i/>
        </w:rPr>
        <w:tab/>
      </w:r>
      <w:r w:rsidRPr="000266F0">
        <w:rPr>
          <w:rFonts w:ascii="Tahoma" w:hAnsi="Tahoma" w:cs="Tahoma"/>
          <w:b/>
          <w:bCs/>
          <w:i/>
        </w:rPr>
        <w:tab/>
      </w:r>
      <w:r>
        <w:rPr>
          <w:rFonts w:ascii="Tahoma" w:hAnsi="Tahoma" w:cs="Tahoma"/>
          <w:b/>
          <w:bCs/>
          <w:i/>
        </w:rPr>
        <w:t xml:space="preserve">    </w:t>
      </w:r>
      <w:r w:rsidR="000D1A22">
        <w:rPr>
          <w:rFonts w:ascii="Tahoma" w:hAnsi="Tahoma" w:cs="Tahoma"/>
          <w:b/>
          <w:bCs/>
          <w:i/>
        </w:rPr>
        <w:t xml:space="preserve"> </w:t>
      </w:r>
      <w:r w:rsidRPr="000266F0">
        <w:rPr>
          <w:rFonts w:ascii="Tahoma" w:hAnsi="Tahoma" w:cs="Tahoma"/>
          <w:b/>
          <w:bCs/>
          <w:i/>
        </w:rPr>
        <w:t xml:space="preserve">/-/ mgr  </w:t>
      </w:r>
      <w:r>
        <w:rPr>
          <w:rFonts w:ascii="Tahoma" w:hAnsi="Tahoma" w:cs="Tahoma"/>
          <w:b/>
          <w:bCs/>
          <w:i/>
        </w:rPr>
        <w:t>Błażej Tatarczyk</w:t>
      </w:r>
    </w:p>
    <w:p w14:paraId="6C7E3FE4" w14:textId="187EDA40" w:rsidR="00C358D4" w:rsidRPr="00803F59" w:rsidRDefault="00C358D4" w:rsidP="00803F59">
      <w:pPr>
        <w:rPr>
          <w:rFonts w:eastAsia="Lucida Sans Unicode"/>
        </w:rPr>
      </w:pPr>
    </w:p>
    <w:sectPr w:rsidR="00C358D4" w:rsidRPr="00803F59" w:rsidSect="00763DB1">
      <w:headerReference w:type="even" r:id="rId8"/>
      <w:headerReference w:type="default" r:id="rId9"/>
      <w:footerReference w:type="default" r:id="rId10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28E527" w14:textId="77777777" w:rsidR="00891A49" w:rsidRDefault="00891A49" w:rsidP="00DA5839">
      <w:r>
        <w:separator/>
      </w:r>
    </w:p>
  </w:endnote>
  <w:endnote w:type="continuationSeparator" w:id="0">
    <w:p w14:paraId="31765524" w14:textId="77777777" w:rsidR="00891A49" w:rsidRDefault="00891A4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F0A7C8" w14:textId="2CD7ABDD" w:rsidR="0033685B" w:rsidRPr="000A276C" w:rsidRDefault="0033685B" w:rsidP="0033685B">
    <w:pPr>
      <w:jc w:val="center"/>
      <w:rPr>
        <w:rFonts w:ascii="Tahoma" w:hAnsi="Tahoma" w:cs="Tahoma"/>
        <w:sz w:val="16"/>
        <w:szCs w:val="16"/>
      </w:rPr>
    </w:pPr>
    <w:r w:rsidRPr="000A276C">
      <w:rPr>
        <w:rFonts w:ascii="Tahoma" w:hAnsi="Tahoma" w:cs="Tahoma"/>
        <w:sz w:val="16"/>
        <w:szCs w:val="16"/>
      </w:rPr>
      <w:t xml:space="preserve">Projekt </w:t>
    </w:r>
    <w:r w:rsidR="004B4317">
      <w:rPr>
        <w:rFonts w:ascii="Tahoma" w:hAnsi="Tahoma" w:cs="Tahoma"/>
        <w:sz w:val="16"/>
        <w:szCs w:val="16"/>
      </w:rPr>
      <w:t>„Cyfrowa Gmina” jest finansowany ze środków Europejskiego Funduszu Rozwoju Regionalnego</w:t>
    </w:r>
    <w:r w:rsidR="004B4317">
      <w:rPr>
        <w:rFonts w:ascii="Tahoma" w:hAnsi="Tahoma" w:cs="Tahoma"/>
        <w:sz w:val="16"/>
        <w:szCs w:val="16"/>
      </w:rPr>
      <w:br/>
    </w:r>
    <w:r>
      <w:rPr>
        <w:rFonts w:ascii="Tahoma" w:hAnsi="Tahoma" w:cs="Tahoma"/>
        <w:sz w:val="16"/>
        <w:szCs w:val="16"/>
      </w:rPr>
      <w:t xml:space="preserve">w ramach Programu Operacyjnego Polska Cyfrowa na lata 2014-2020 </w:t>
    </w:r>
  </w:p>
  <w:p w14:paraId="6DE5F6BA" w14:textId="77777777" w:rsidR="00D15389" w:rsidRDefault="00177544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425555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86365C" w14:textId="77777777" w:rsidR="00891A49" w:rsidRDefault="00891A49" w:rsidP="00DA5839">
      <w:r>
        <w:separator/>
      </w:r>
    </w:p>
  </w:footnote>
  <w:footnote w:type="continuationSeparator" w:id="0">
    <w:p w14:paraId="4E82EF12" w14:textId="77777777" w:rsidR="00891A49" w:rsidRDefault="00891A4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53243BB7" w14:textId="77777777" w:rsidR="00D15389" w:rsidRDefault="00D15389">
        <w:pPr>
          <w:pStyle w:val="Nagwek"/>
        </w:pPr>
        <w:r>
          <w:t>[Wpisz tutaj]</w:t>
        </w:r>
      </w:p>
    </w:sdtContent>
  </w:sdt>
  <w:p w14:paraId="3013C701" w14:textId="77777777" w:rsidR="00D15389" w:rsidRDefault="00D1538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92AF22" w14:textId="25AF856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  <w:r w:rsidRPr="00683DE1">
      <w:rPr>
        <w:i/>
        <w:noProof/>
        <w:lang w:eastAsia="pl-PL"/>
      </w:rPr>
      <w:drawing>
        <wp:anchor distT="0" distB="0" distL="114300" distR="114300" simplePos="0" relativeHeight="251658240" behindDoc="0" locked="0" layoutInCell="1" allowOverlap="1" wp14:anchorId="203E460B" wp14:editId="529860A0">
          <wp:simplePos x="0" y="0"/>
          <wp:positionH relativeFrom="margin">
            <wp:posOffset>0</wp:posOffset>
          </wp:positionH>
          <wp:positionV relativeFrom="margin">
            <wp:posOffset>-860425</wp:posOffset>
          </wp:positionV>
          <wp:extent cx="5760720" cy="596265"/>
          <wp:effectExtent l="0" t="0" r="0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2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6499EE4A" w14:textId="035D19B2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34827394" w14:textId="77777777" w:rsidR="00AC6A0A" w:rsidRDefault="00AC6A0A" w:rsidP="00DF5681">
    <w:pPr>
      <w:pStyle w:val="Nagwek"/>
      <w:pBdr>
        <w:bottom w:val="single" w:sz="4" w:space="1" w:color="auto"/>
      </w:pBdr>
      <w:rPr>
        <w:rFonts w:ascii="Tahoma" w:hAnsi="Tahoma" w:cs="Tahoma"/>
      </w:rPr>
    </w:pPr>
  </w:p>
  <w:p w14:paraId="2D431274" w14:textId="32E8EAFA" w:rsidR="00D15389" w:rsidRPr="00DF5681" w:rsidRDefault="00D15389" w:rsidP="00AC6A0A">
    <w:pPr>
      <w:pStyle w:val="Nagwek"/>
      <w:pBdr>
        <w:bottom w:val="single" w:sz="4" w:space="1" w:color="auto"/>
      </w:pBdr>
      <w:spacing w:after="120"/>
      <w:rPr>
        <w:rFonts w:ascii="Tahoma" w:hAnsi="Tahoma" w:cs="Tahoma"/>
      </w:rPr>
    </w:pPr>
    <w:r w:rsidRPr="00575456">
      <w:rPr>
        <w:rFonts w:ascii="Tahoma" w:hAnsi="Tahoma" w:cs="Tahoma"/>
      </w:rPr>
      <w:t>Nr postępowania PI.271.</w:t>
    </w:r>
    <w:r w:rsidR="00AC6A0A">
      <w:rPr>
        <w:rFonts w:ascii="Tahoma" w:hAnsi="Tahoma" w:cs="Tahoma"/>
      </w:rPr>
      <w:t>1</w:t>
    </w:r>
    <w:r w:rsidR="003E48CB">
      <w:rPr>
        <w:rFonts w:ascii="Tahoma" w:hAnsi="Tahoma" w:cs="Tahoma"/>
      </w:rPr>
      <w:t>1</w:t>
    </w:r>
    <w:r w:rsidRPr="00575456">
      <w:rPr>
        <w:rFonts w:ascii="Tahoma" w:hAnsi="Tahoma" w:cs="Tahoma"/>
      </w:rPr>
      <w:t>.202</w:t>
    </w:r>
    <w:r w:rsidR="008F6068">
      <w:rPr>
        <w:rFonts w:ascii="Tahoma" w:hAnsi="Tahoma" w:cs="Tahoma"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" w15:restartNumberingAfterBreak="0">
    <w:nsid w:val="00000005"/>
    <w:multiLevelType w:val="multilevel"/>
    <w:tmpl w:val="E3FA8F8E"/>
    <w:name w:val="Outline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7"/>
    <w:multiLevelType w:val="multilevel"/>
    <w:tmpl w:val="9CCE04A6"/>
    <w:name w:val="WW8Num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8"/>
    <w:multiLevelType w:val="singleLevel"/>
    <w:tmpl w:val="00000008"/>
    <w:name w:val="WW8Num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00000009"/>
    <w:multiLevelType w:val="singleLevel"/>
    <w:tmpl w:val="00000009"/>
    <w:name w:val="WW8Num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0000000A"/>
    <w:multiLevelType w:val="singleLevel"/>
    <w:tmpl w:val="0000000A"/>
    <w:name w:val="WW8Num7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6" w15:restartNumberingAfterBreak="0">
    <w:nsid w:val="0000000B"/>
    <w:multiLevelType w:val="singleLevel"/>
    <w:tmpl w:val="0000000B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D"/>
    <w:multiLevelType w:val="singleLevel"/>
    <w:tmpl w:val="0000000D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8" w15:restartNumberingAfterBreak="0">
    <w:nsid w:val="0000000F"/>
    <w:multiLevelType w:val="singleLevel"/>
    <w:tmpl w:val="0000000F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10"/>
    <w:multiLevelType w:val="singleLevel"/>
    <w:tmpl w:val="00000010"/>
    <w:name w:val="WW8Num11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12"/>
    <w:multiLevelType w:val="singleLevel"/>
    <w:tmpl w:val="00000012"/>
    <w:name w:val="WW8Num1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 w15:restartNumberingAfterBreak="0">
    <w:nsid w:val="00000013"/>
    <w:multiLevelType w:val="singleLevel"/>
    <w:tmpl w:val="00000013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2" w15:restartNumberingAfterBreak="0">
    <w:nsid w:val="00000014"/>
    <w:multiLevelType w:val="singleLevel"/>
    <w:tmpl w:val="00000014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3" w15:restartNumberingAfterBreak="0">
    <w:nsid w:val="00000016"/>
    <w:multiLevelType w:val="singleLevel"/>
    <w:tmpl w:val="00000016"/>
    <w:name w:val="WW8Num1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7"/>
    <w:multiLevelType w:val="singleLevel"/>
    <w:tmpl w:val="00000017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8"/>
    <w:multiLevelType w:val="singleLevel"/>
    <w:tmpl w:val="00000018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6" w15:restartNumberingAfterBreak="0">
    <w:nsid w:val="00000019"/>
    <w:multiLevelType w:val="multilevel"/>
    <w:tmpl w:val="00000019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8" w15:restartNumberingAfterBreak="0">
    <w:nsid w:val="0000001B"/>
    <w:multiLevelType w:val="singleLevel"/>
    <w:tmpl w:val="0000001B"/>
    <w:name w:val="WW8Num28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19" w15:restartNumberingAfterBreak="0">
    <w:nsid w:val="0000001E"/>
    <w:multiLevelType w:val="singleLevel"/>
    <w:tmpl w:val="0000001E"/>
    <w:name w:val="WW8Num29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0" w15:restartNumberingAfterBreak="0">
    <w:nsid w:val="00000020"/>
    <w:multiLevelType w:val="singleLevel"/>
    <w:tmpl w:val="00000020"/>
    <w:name w:val="WW8Num38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1" w15:restartNumberingAfterBreak="0">
    <w:nsid w:val="00000021"/>
    <w:multiLevelType w:val="singleLevel"/>
    <w:tmpl w:val="00000021"/>
    <w:name w:val="WW8Num23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2" w15:restartNumberingAfterBreak="0">
    <w:nsid w:val="0068420F"/>
    <w:multiLevelType w:val="hybridMultilevel"/>
    <w:tmpl w:val="E42AD35C"/>
    <w:name w:val="WW8Num42"/>
    <w:lvl w:ilvl="0" w:tplc="3020C840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bCs w:val="0"/>
        <w:sz w:val="20"/>
        <w:szCs w:val="20"/>
      </w:rPr>
    </w:lvl>
    <w:lvl w:ilvl="1" w:tplc="D2048D04" w:tentative="1">
      <w:start w:val="1"/>
      <w:numFmt w:val="lowerLetter"/>
      <w:lvlText w:val="%2."/>
      <w:lvlJc w:val="left"/>
      <w:pPr>
        <w:ind w:left="1440" w:hanging="360"/>
      </w:pPr>
    </w:lvl>
    <w:lvl w:ilvl="2" w:tplc="7A7A0562" w:tentative="1">
      <w:start w:val="1"/>
      <w:numFmt w:val="lowerRoman"/>
      <w:lvlText w:val="%3."/>
      <w:lvlJc w:val="right"/>
      <w:pPr>
        <w:ind w:left="2160" w:hanging="180"/>
      </w:pPr>
    </w:lvl>
    <w:lvl w:ilvl="3" w:tplc="C6A2E63E" w:tentative="1">
      <w:start w:val="1"/>
      <w:numFmt w:val="decimal"/>
      <w:lvlText w:val="%4."/>
      <w:lvlJc w:val="left"/>
      <w:pPr>
        <w:ind w:left="2880" w:hanging="360"/>
      </w:pPr>
    </w:lvl>
    <w:lvl w:ilvl="4" w:tplc="8460C642" w:tentative="1">
      <w:start w:val="1"/>
      <w:numFmt w:val="lowerLetter"/>
      <w:lvlText w:val="%5."/>
      <w:lvlJc w:val="left"/>
      <w:pPr>
        <w:ind w:left="3600" w:hanging="360"/>
      </w:pPr>
    </w:lvl>
    <w:lvl w:ilvl="5" w:tplc="7AFC7454" w:tentative="1">
      <w:start w:val="1"/>
      <w:numFmt w:val="lowerRoman"/>
      <w:lvlText w:val="%6."/>
      <w:lvlJc w:val="right"/>
      <w:pPr>
        <w:ind w:left="4320" w:hanging="180"/>
      </w:pPr>
    </w:lvl>
    <w:lvl w:ilvl="6" w:tplc="3466B60A" w:tentative="1">
      <w:start w:val="1"/>
      <w:numFmt w:val="decimal"/>
      <w:lvlText w:val="%7."/>
      <w:lvlJc w:val="left"/>
      <w:pPr>
        <w:ind w:left="5040" w:hanging="360"/>
      </w:pPr>
    </w:lvl>
    <w:lvl w:ilvl="7" w:tplc="17DA88B8" w:tentative="1">
      <w:start w:val="1"/>
      <w:numFmt w:val="lowerLetter"/>
      <w:lvlText w:val="%8."/>
      <w:lvlJc w:val="left"/>
      <w:pPr>
        <w:ind w:left="5760" w:hanging="360"/>
      </w:pPr>
    </w:lvl>
    <w:lvl w:ilvl="8" w:tplc="5C546E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10418EA"/>
    <w:multiLevelType w:val="hybridMultilevel"/>
    <w:tmpl w:val="EBF22CEC"/>
    <w:name w:val="WW8Num12"/>
    <w:lvl w:ilvl="0" w:tplc="7C182318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B1AA6BA0" w:tentative="1">
      <w:start w:val="1"/>
      <w:numFmt w:val="lowerLetter"/>
      <w:lvlText w:val="%2."/>
      <w:lvlJc w:val="left"/>
      <w:pPr>
        <w:ind w:left="1440" w:hanging="360"/>
      </w:pPr>
    </w:lvl>
    <w:lvl w:ilvl="2" w:tplc="328C7A28" w:tentative="1">
      <w:start w:val="1"/>
      <w:numFmt w:val="lowerRoman"/>
      <w:lvlText w:val="%3."/>
      <w:lvlJc w:val="right"/>
      <w:pPr>
        <w:ind w:left="2160" w:hanging="180"/>
      </w:pPr>
    </w:lvl>
    <w:lvl w:ilvl="3" w:tplc="D80A97C4" w:tentative="1">
      <w:start w:val="1"/>
      <w:numFmt w:val="decimal"/>
      <w:lvlText w:val="%4."/>
      <w:lvlJc w:val="left"/>
      <w:pPr>
        <w:ind w:left="2880" w:hanging="360"/>
      </w:pPr>
    </w:lvl>
    <w:lvl w:ilvl="4" w:tplc="E1F28B44" w:tentative="1">
      <w:start w:val="1"/>
      <w:numFmt w:val="lowerLetter"/>
      <w:lvlText w:val="%5."/>
      <w:lvlJc w:val="left"/>
      <w:pPr>
        <w:ind w:left="3600" w:hanging="360"/>
      </w:pPr>
    </w:lvl>
    <w:lvl w:ilvl="5" w:tplc="3D3CA0FC" w:tentative="1">
      <w:start w:val="1"/>
      <w:numFmt w:val="lowerRoman"/>
      <w:lvlText w:val="%6."/>
      <w:lvlJc w:val="right"/>
      <w:pPr>
        <w:ind w:left="4320" w:hanging="180"/>
      </w:pPr>
    </w:lvl>
    <w:lvl w:ilvl="6" w:tplc="63E00CA4" w:tentative="1">
      <w:start w:val="1"/>
      <w:numFmt w:val="decimal"/>
      <w:lvlText w:val="%7."/>
      <w:lvlJc w:val="left"/>
      <w:pPr>
        <w:ind w:left="5040" w:hanging="360"/>
      </w:pPr>
    </w:lvl>
    <w:lvl w:ilvl="7" w:tplc="4620C9D8" w:tentative="1">
      <w:start w:val="1"/>
      <w:numFmt w:val="lowerLetter"/>
      <w:lvlText w:val="%8."/>
      <w:lvlJc w:val="left"/>
      <w:pPr>
        <w:ind w:left="5760" w:hanging="360"/>
      </w:pPr>
    </w:lvl>
    <w:lvl w:ilvl="8" w:tplc="0EB8F1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2EE01F1"/>
    <w:multiLevelType w:val="hybridMultilevel"/>
    <w:tmpl w:val="25406A14"/>
    <w:name w:val="WW8Num30"/>
    <w:lvl w:ilvl="0" w:tplc="A2D65F5E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266C5E94" w:tentative="1">
      <w:start w:val="1"/>
      <w:numFmt w:val="lowerLetter"/>
      <w:lvlText w:val="%2."/>
      <w:lvlJc w:val="left"/>
      <w:pPr>
        <w:ind w:left="1840" w:hanging="360"/>
      </w:pPr>
    </w:lvl>
    <w:lvl w:ilvl="2" w:tplc="E88E1062" w:tentative="1">
      <w:start w:val="1"/>
      <w:numFmt w:val="lowerRoman"/>
      <w:lvlText w:val="%3."/>
      <w:lvlJc w:val="right"/>
      <w:pPr>
        <w:ind w:left="2560" w:hanging="180"/>
      </w:pPr>
    </w:lvl>
    <w:lvl w:ilvl="3" w:tplc="F862708E" w:tentative="1">
      <w:start w:val="1"/>
      <w:numFmt w:val="decimal"/>
      <w:lvlText w:val="%4."/>
      <w:lvlJc w:val="left"/>
      <w:pPr>
        <w:ind w:left="3280" w:hanging="360"/>
      </w:pPr>
    </w:lvl>
    <w:lvl w:ilvl="4" w:tplc="869C885A" w:tentative="1">
      <w:start w:val="1"/>
      <w:numFmt w:val="lowerLetter"/>
      <w:lvlText w:val="%5."/>
      <w:lvlJc w:val="left"/>
      <w:pPr>
        <w:ind w:left="4000" w:hanging="360"/>
      </w:pPr>
    </w:lvl>
    <w:lvl w:ilvl="5" w:tplc="593CD398" w:tentative="1">
      <w:start w:val="1"/>
      <w:numFmt w:val="lowerRoman"/>
      <w:lvlText w:val="%6."/>
      <w:lvlJc w:val="right"/>
      <w:pPr>
        <w:ind w:left="4720" w:hanging="180"/>
      </w:pPr>
    </w:lvl>
    <w:lvl w:ilvl="6" w:tplc="198A01A8" w:tentative="1">
      <w:start w:val="1"/>
      <w:numFmt w:val="decimal"/>
      <w:lvlText w:val="%7."/>
      <w:lvlJc w:val="left"/>
      <w:pPr>
        <w:ind w:left="5440" w:hanging="360"/>
      </w:pPr>
    </w:lvl>
    <w:lvl w:ilvl="7" w:tplc="C702177E" w:tentative="1">
      <w:start w:val="1"/>
      <w:numFmt w:val="lowerLetter"/>
      <w:lvlText w:val="%8."/>
      <w:lvlJc w:val="left"/>
      <w:pPr>
        <w:ind w:left="6160" w:hanging="360"/>
      </w:pPr>
    </w:lvl>
    <w:lvl w:ilvl="8" w:tplc="8C2E2146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5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28" w15:restartNumberingAfterBreak="0">
    <w:nsid w:val="1F152668"/>
    <w:multiLevelType w:val="multilevel"/>
    <w:tmpl w:val="2F58A2AE"/>
    <w:name w:val="WW8Num742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15.%2"/>
      <w:lvlJc w:val="left"/>
      <w:pPr>
        <w:ind w:left="915" w:hanging="375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9" w15:restartNumberingAfterBreak="0">
    <w:nsid w:val="204B1422"/>
    <w:multiLevelType w:val="hybridMultilevel"/>
    <w:tmpl w:val="109EED28"/>
    <w:lvl w:ilvl="0" w:tplc="A1DC1DEA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5903C19"/>
    <w:multiLevelType w:val="hybridMultilevel"/>
    <w:tmpl w:val="4168B98E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8E476C5"/>
    <w:multiLevelType w:val="hybridMultilevel"/>
    <w:tmpl w:val="8D2EAC78"/>
    <w:name w:val="WW8Num24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32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3" w15:restartNumberingAfterBreak="0">
    <w:nsid w:val="3BB37D44"/>
    <w:multiLevelType w:val="hybridMultilevel"/>
    <w:tmpl w:val="777C3D4E"/>
    <w:name w:val="WW8Num74"/>
    <w:lvl w:ilvl="0" w:tplc="2534B52A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A7DAF3A0" w:tentative="1">
      <w:start w:val="1"/>
      <w:numFmt w:val="lowerLetter"/>
      <w:lvlText w:val="%2."/>
      <w:lvlJc w:val="left"/>
      <w:pPr>
        <w:ind w:left="1440" w:hanging="360"/>
      </w:pPr>
    </w:lvl>
    <w:lvl w:ilvl="2" w:tplc="CE287F1A" w:tentative="1">
      <w:start w:val="1"/>
      <w:numFmt w:val="lowerRoman"/>
      <w:lvlText w:val="%3."/>
      <w:lvlJc w:val="right"/>
      <w:pPr>
        <w:ind w:left="2160" w:hanging="180"/>
      </w:pPr>
    </w:lvl>
    <w:lvl w:ilvl="3" w:tplc="7F3C7EC0" w:tentative="1">
      <w:start w:val="1"/>
      <w:numFmt w:val="decimal"/>
      <w:lvlText w:val="%4."/>
      <w:lvlJc w:val="left"/>
      <w:pPr>
        <w:ind w:left="2880" w:hanging="360"/>
      </w:pPr>
    </w:lvl>
    <w:lvl w:ilvl="4" w:tplc="EFE25C34" w:tentative="1">
      <w:start w:val="1"/>
      <w:numFmt w:val="lowerLetter"/>
      <w:lvlText w:val="%5."/>
      <w:lvlJc w:val="left"/>
      <w:pPr>
        <w:ind w:left="3600" w:hanging="360"/>
      </w:pPr>
    </w:lvl>
    <w:lvl w:ilvl="5" w:tplc="D0106F50" w:tentative="1">
      <w:start w:val="1"/>
      <w:numFmt w:val="lowerRoman"/>
      <w:lvlText w:val="%6."/>
      <w:lvlJc w:val="right"/>
      <w:pPr>
        <w:ind w:left="4320" w:hanging="180"/>
      </w:pPr>
    </w:lvl>
    <w:lvl w:ilvl="6" w:tplc="E60E4A0E" w:tentative="1">
      <w:start w:val="1"/>
      <w:numFmt w:val="decimal"/>
      <w:lvlText w:val="%7."/>
      <w:lvlJc w:val="left"/>
      <w:pPr>
        <w:ind w:left="5040" w:hanging="360"/>
      </w:pPr>
    </w:lvl>
    <w:lvl w:ilvl="7" w:tplc="5B2C1A5A" w:tentative="1">
      <w:start w:val="1"/>
      <w:numFmt w:val="lowerLetter"/>
      <w:lvlText w:val="%8."/>
      <w:lvlJc w:val="left"/>
      <w:pPr>
        <w:ind w:left="5760" w:hanging="360"/>
      </w:pPr>
    </w:lvl>
    <w:lvl w:ilvl="8" w:tplc="5D3E80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6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37" w15:restartNumberingAfterBreak="0">
    <w:nsid w:val="58DE1822"/>
    <w:multiLevelType w:val="hybridMultilevel"/>
    <w:tmpl w:val="25907B60"/>
    <w:lvl w:ilvl="0" w:tplc="AC860A16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CE64D9"/>
    <w:multiLevelType w:val="hybridMultilevel"/>
    <w:tmpl w:val="BACA752C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A6982"/>
    <w:multiLevelType w:val="hybridMultilevel"/>
    <w:tmpl w:val="FCF4D33A"/>
    <w:name w:val="WW8Num2422"/>
    <w:lvl w:ilvl="0" w:tplc="FBBA98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0" w15:restartNumberingAfterBreak="0">
    <w:nsid w:val="699C4759"/>
    <w:multiLevelType w:val="hybridMultilevel"/>
    <w:tmpl w:val="AAA4FCC4"/>
    <w:name w:val="WW8Num242"/>
    <w:lvl w:ilvl="0" w:tplc="4DBA63A0">
      <w:start w:val="1"/>
      <w:numFmt w:val="lowerLetter"/>
      <w:lvlText w:val="%1)"/>
      <w:lvlJc w:val="left"/>
      <w:pPr>
        <w:ind w:left="14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47" w:hanging="360"/>
      </w:pPr>
    </w:lvl>
    <w:lvl w:ilvl="2" w:tplc="0415001B" w:tentative="1">
      <w:start w:val="1"/>
      <w:numFmt w:val="lowerRoman"/>
      <w:lvlText w:val="%3."/>
      <w:lvlJc w:val="right"/>
      <w:pPr>
        <w:ind w:left="2867" w:hanging="180"/>
      </w:pPr>
    </w:lvl>
    <w:lvl w:ilvl="3" w:tplc="0415000F" w:tentative="1">
      <w:start w:val="1"/>
      <w:numFmt w:val="decimal"/>
      <w:lvlText w:val="%4."/>
      <w:lvlJc w:val="left"/>
      <w:pPr>
        <w:ind w:left="3587" w:hanging="360"/>
      </w:pPr>
    </w:lvl>
    <w:lvl w:ilvl="4" w:tplc="04150019" w:tentative="1">
      <w:start w:val="1"/>
      <w:numFmt w:val="lowerLetter"/>
      <w:lvlText w:val="%5."/>
      <w:lvlJc w:val="left"/>
      <w:pPr>
        <w:ind w:left="4307" w:hanging="360"/>
      </w:pPr>
    </w:lvl>
    <w:lvl w:ilvl="5" w:tplc="0415001B" w:tentative="1">
      <w:start w:val="1"/>
      <w:numFmt w:val="lowerRoman"/>
      <w:lvlText w:val="%6."/>
      <w:lvlJc w:val="right"/>
      <w:pPr>
        <w:ind w:left="5027" w:hanging="180"/>
      </w:pPr>
    </w:lvl>
    <w:lvl w:ilvl="6" w:tplc="0415000F" w:tentative="1">
      <w:start w:val="1"/>
      <w:numFmt w:val="decimal"/>
      <w:lvlText w:val="%7."/>
      <w:lvlJc w:val="left"/>
      <w:pPr>
        <w:ind w:left="5747" w:hanging="360"/>
      </w:pPr>
    </w:lvl>
    <w:lvl w:ilvl="7" w:tplc="04150019" w:tentative="1">
      <w:start w:val="1"/>
      <w:numFmt w:val="lowerLetter"/>
      <w:lvlText w:val="%8."/>
      <w:lvlJc w:val="left"/>
      <w:pPr>
        <w:ind w:left="6467" w:hanging="360"/>
      </w:pPr>
    </w:lvl>
    <w:lvl w:ilvl="8" w:tplc="0415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41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2" w15:restartNumberingAfterBreak="0">
    <w:nsid w:val="78F234E1"/>
    <w:multiLevelType w:val="hybridMultilevel"/>
    <w:tmpl w:val="1970284C"/>
    <w:name w:val="WW8Num122"/>
    <w:lvl w:ilvl="0" w:tplc="671CFC0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E3B2D54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285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4C636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450103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368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2BC10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4475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3F26C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9422C23"/>
    <w:multiLevelType w:val="multilevel"/>
    <w:tmpl w:val="336E681E"/>
    <w:name w:val="WW8Num7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 w15:restartNumberingAfterBreak="0">
    <w:nsid w:val="7B537620"/>
    <w:multiLevelType w:val="hybridMultilevel"/>
    <w:tmpl w:val="4168B98E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404957735">
    <w:abstractNumId w:val="0"/>
  </w:num>
  <w:num w:numId="2" w16cid:durableId="1529368261">
    <w:abstractNumId w:val="36"/>
  </w:num>
  <w:num w:numId="3" w16cid:durableId="264460703">
    <w:abstractNumId w:val="41"/>
  </w:num>
  <w:num w:numId="4" w16cid:durableId="1727100921">
    <w:abstractNumId w:val="27"/>
  </w:num>
  <w:num w:numId="5" w16cid:durableId="217589686">
    <w:abstractNumId w:val="32"/>
  </w:num>
  <w:num w:numId="6" w16cid:durableId="1166672166">
    <w:abstractNumId w:val="25"/>
  </w:num>
  <w:num w:numId="7" w16cid:durableId="1845512853">
    <w:abstractNumId w:val="35"/>
  </w:num>
  <w:num w:numId="8" w16cid:durableId="615478746">
    <w:abstractNumId w:val="45"/>
  </w:num>
  <w:num w:numId="9" w16cid:durableId="1868130373">
    <w:abstractNumId w:val="34"/>
  </w:num>
  <w:num w:numId="10" w16cid:durableId="1893032905">
    <w:abstractNumId w:val="26"/>
  </w:num>
  <w:num w:numId="11" w16cid:durableId="1341784301">
    <w:abstractNumId w:val="29"/>
  </w:num>
  <w:num w:numId="12" w16cid:durableId="1060522289">
    <w:abstractNumId w:val="37"/>
  </w:num>
  <w:num w:numId="13" w16cid:durableId="555236411">
    <w:abstractNumId w:val="30"/>
  </w:num>
  <w:num w:numId="14" w16cid:durableId="1957983727">
    <w:abstractNumId w:val="4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35EF"/>
    <w:rsid w:val="00003F16"/>
    <w:rsid w:val="00004BE1"/>
    <w:rsid w:val="00004D52"/>
    <w:rsid w:val="00005B91"/>
    <w:rsid w:val="00006AD6"/>
    <w:rsid w:val="000105A5"/>
    <w:rsid w:val="000118B3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3296"/>
    <w:rsid w:val="00034692"/>
    <w:rsid w:val="0003545A"/>
    <w:rsid w:val="00035BC3"/>
    <w:rsid w:val="0003616E"/>
    <w:rsid w:val="000365FB"/>
    <w:rsid w:val="00036E0F"/>
    <w:rsid w:val="00037329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6144"/>
    <w:rsid w:val="00057125"/>
    <w:rsid w:val="000573FE"/>
    <w:rsid w:val="00057429"/>
    <w:rsid w:val="0006014C"/>
    <w:rsid w:val="0006144A"/>
    <w:rsid w:val="0006269E"/>
    <w:rsid w:val="000626C9"/>
    <w:rsid w:val="00062FC8"/>
    <w:rsid w:val="00063A15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163F"/>
    <w:rsid w:val="000724C0"/>
    <w:rsid w:val="00072854"/>
    <w:rsid w:val="00072E9D"/>
    <w:rsid w:val="000738FF"/>
    <w:rsid w:val="000748E7"/>
    <w:rsid w:val="00074B95"/>
    <w:rsid w:val="00075206"/>
    <w:rsid w:val="00075283"/>
    <w:rsid w:val="00075E85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7FA"/>
    <w:rsid w:val="00085822"/>
    <w:rsid w:val="00086626"/>
    <w:rsid w:val="000901CB"/>
    <w:rsid w:val="000916DE"/>
    <w:rsid w:val="000929B9"/>
    <w:rsid w:val="0009349C"/>
    <w:rsid w:val="000934A4"/>
    <w:rsid w:val="0009395A"/>
    <w:rsid w:val="00093A3D"/>
    <w:rsid w:val="00095D7F"/>
    <w:rsid w:val="0009774B"/>
    <w:rsid w:val="0009777C"/>
    <w:rsid w:val="000A13D1"/>
    <w:rsid w:val="000A195F"/>
    <w:rsid w:val="000A19DC"/>
    <w:rsid w:val="000A1E02"/>
    <w:rsid w:val="000A26CB"/>
    <w:rsid w:val="000A340C"/>
    <w:rsid w:val="000A70F3"/>
    <w:rsid w:val="000B04C3"/>
    <w:rsid w:val="000B0B23"/>
    <w:rsid w:val="000B2DB3"/>
    <w:rsid w:val="000B45DC"/>
    <w:rsid w:val="000B75EF"/>
    <w:rsid w:val="000C03C7"/>
    <w:rsid w:val="000C0448"/>
    <w:rsid w:val="000C11FF"/>
    <w:rsid w:val="000C1A1C"/>
    <w:rsid w:val="000C66EC"/>
    <w:rsid w:val="000C671C"/>
    <w:rsid w:val="000D0A03"/>
    <w:rsid w:val="000D1A22"/>
    <w:rsid w:val="000D1CC6"/>
    <w:rsid w:val="000D3BAC"/>
    <w:rsid w:val="000D3E07"/>
    <w:rsid w:val="000D4330"/>
    <w:rsid w:val="000D4514"/>
    <w:rsid w:val="000D4FB0"/>
    <w:rsid w:val="000D577A"/>
    <w:rsid w:val="000D6666"/>
    <w:rsid w:val="000D6BA2"/>
    <w:rsid w:val="000D7900"/>
    <w:rsid w:val="000D7AB3"/>
    <w:rsid w:val="000D7EAA"/>
    <w:rsid w:val="000E063D"/>
    <w:rsid w:val="000E095B"/>
    <w:rsid w:val="000E0D72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C8F"/>
    <w:rsid w:val="000F4D50"/>
    <w:rsid w:val="000F58E1"/>
    <w:rsid w:val="000F6BA8"/>
    <w:rsid w:val="000F758C"/>
    <w:rsid w:val="00101011"/>
    <w:rsid w:val="001020AB"/>
    <w:rsid w:val="0010273F"/>
    <w:rsid w:val="001035EE"/>
    <w:rsid w:val="00103865"/>
    <w:rsid w:val="00104456"/>
    <w:rsid w:val="001066C3"/>
    <w:rsid w:val="00107572"/>
    <w:rsid w:val="00107AC1"/>
    <w:rsid w:val="001117AA"/>
    <w:rsid w:val="00112110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D34"/>
    <w:rsid w:val="001260A8"/>
    <w:rsid w:val="00127036"/>
    <w:rsid w:val="001274D4"/>
    <w:rsid w:val="00127F32"/>
    <w:rsid w:val="0013016A"/>
    <w:rsid w:val="00131ADA"/>
    <w:rsid w:val="00131E75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AB7"/>
    <w:rsid w:val="001508AF"/>
    <w:rsid w:val="0015098D"/>
    <w:rsid w:val="00151C0C"/>
    <w:rsid w:val="001525DD"/>
    <w:rsid w:val="001534B3"/>
    <w:rsid w:val="00153531"/>
    <w:rsid w:val="00153707"/>
    <w:rsid w:val="001559F5"/>
    <w:rsid w:val="00156704"/>
    <w:rsid w:val="00157587"/>
    <w:rsid w:val="00157D22"/>
    <w:rsid w:val="00157F45"/>
    <w:rsid w:val="001601E8"/>
    <w:rsid w:val="0016060F"/>
    <w:rsid w:val="00161B2D"/>
    <w:rsid w:val="00161EE7"/>
    <w:rsid w:val="00162185"/>
    <w:rsid w:val="00162831"/>
    <w:rsid w:val="00163C14"/>
    <w:rsid w:val="00164742"/>
    <w:rsid w:val="00166E09"/>
    <w:rsid w:val="001679A9"/>
    <w:rsid w:val="00172006"/>
    <w:rsid w:val="00173615"/>
    <w:rsid w:val="00175208"/>
    <w:rsid w:val="0017557F"/>
    <w:rsid w:val="00177544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3FF3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339"/>
    <w:rsid w:val="001C2765"/>
    <w:rsid w:val="001C27FC"/>
    <w:rsid w:val="001C2B17"/>
    <w:rsid w:val="001C35AA"/>
    <w:rsid w:val="001C3F15"/>
    <w:rsid w:val="001C43DE"/>
    <w:rsid w:val="001C4FDA"/>
    <w:rsid w:val="001C5432"/>
    <w:rsid w:val="001C594B"/>
    <w:rsid w:val="001C5983"/>
    <w:rsid w:val="001C5A8B"/>
    <w:rsid w:val="001C61A2"/>
    <w:rsid w:val="001C6D03"/>
    <w:rsid w:val="001C7127"/>
    <w:rsid w:val="001C79BA"/>
    <w:rsid w:val="001D026C"/>
    <w:rsid w:val="001D05E5"/>
    <w:rsid w:val="001D1AAD"/>
    <w:rsid w:val="001D292B"/>
    <w:rsid w:val="001D344F"/>
    <w:rsid w:val="001D3D5A"/>
    <w:rsid w:val="001D4761"/>
    <w:rsid w:val="001D4B42"/>
    <w:rsid w:val="001D4DD4"/>
    <w:rsid w:val="001D5A4B"/>
    <w:rsid w:val="001D5DEC"/>
    <w:rsid w:val="001D6E75"/>
    <w:rsid w:val="001D7832"/>
    <w:rsid w:val="001D7F86"/>
    <w:rsid w:val="001D7FF7"/>
    <w:rsid w:val="001E3251"/>
    <w:rsid w:val="001E3291"/>
    <w:rsid w:val="001E437D"/>
    <w:rsid w:val="001E4F46"/>
    <w:rsid w:val="001E4FA2"/>
    <w:rsid w:val="001E525F"/>
    <w:rsid w:val="001E5AB1"/>
    <w:rsid w:val="001E62C5"/>
    <w:rsid w:val="001E669D"/>
    <w:rsid w:val="001E6C6D"/>
    <w:rsid w:val="001E73B8"/>
    <w:rsid w:val="001E7B69"/>
    <w:rsid w:val="001F0663"/>
    <w:rsid w:val="001F1EC8"/>
    <w:rsid w:val="001F26A0"/>
    <w:rsid w:val="001F2C27"/>
    <w:rsid w:val="001F3614"/>
    <w:rsid w:val="001F3979"/>
    <w:rsid w:val="001F3F20"/>
    <w:rsid w:val="001F4369"/>
    <w:rsid w:val="001F57F7"/>
    <w:rsid w:val="001F5CE9"/>
    <w:rsid w:val="001F6744"/>
    <w:rsid w:val="00201647"/>
    <w:rsid w:val="00201744"/>
    <w:rsid w:val="0020192D"/>
    <w:rsid w:val="00201DD0"/>
    <w:rsid w:val="00202407"/>
    <w:rsid w:val="00202CA1"/>
    <w:rsid w:val="00203BC3"/>
    <w:rsid w:val="00203E02"/>
    <w:rsid w:val="00206BA9"/>
    <w:rsid w:val="00206CA5"/>
    <w:rsid w:val="00211F65"/>
    <w:rsid w:val="00213215"/>
    <w:rsid w:val="00213B86"/>
    <w:rsid w:val="002147B3"/>
    <w:rsid w:val="0021577F"/>
    <w:rsid w:val="002169CC"/>
    <w:rsid w:val="002220B7"/>
    <w:rsid w:val="002233A9"/>
    <w:rsid w:val="002236C3"/>
    <w:rsid w:val="0022448E"/>
    <w:rsid w:val="00225217"/>
    <w:rsid w:val="00225493"/>
    <w:rsid w:val="00226227"/>
    <w:rsid w:val="00230232"/>
    <w:rsid w:val="0023039E"/>
    <w:rsid w:val="00230C35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401B1"/>
    <w:rsid w:val="00240F8D"/>
    <w:rsid w:val="0024132D"/>
    <w:rsid w:val="00242630"/>
    <w:rsid w:val="00244917"/>
    <w:rsid w:val="00245433"/>
    <w:rsid w:val="002458C8"/>
    <w:rsid w:val="0024611C"/>
    <w:rsid w:val="002467E6"/>
    <w:rsid w:val="0024691F"/>
    <w:rsid w:val="002533D3"/>
    <w:rsid w:val="00253644"/>
    <w:rsid w:val="00253996"/>
    <w:rsid w:val="00253B82"/>
    <w:rsid w:val="00253E1D"/>
    <w:rsid w:val="002549D3"/>
    <w:rsid w:val="00254F17"/>
    <w:rsid w:val="00254F4F"/>
    <w:rsid w:val="00255FEE"/>
    <w:rsid w:val="0025621D"/>
    <w:rsid w:val="00256E84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D72"/>
    <w:rsid w:val="00270F8F"/>
    <w:rsid w:val="00271301"/>
    <w:rsid w:val="002737A8"/>
    <w:rsid w:val="0027406B"/>
    <w:rsid w:val="00275D3D"/>
    <w:rsid w:val="00276948"/>
    <w:rsid w:val="0028133B"/>
    <w:rsid w:val="0028162F"/>
    <w:rsid w:val="002816E8"/>
    <w:rsid w:val="00285939"/>
    <w:rsid w:val="00285C92"/>
    <w:rsid w:val="002862FA"/>
    <w:rsid w:val="00286AA5"/>
    <w:rsid w:val="00287565"/>
    <w:rsid w:val="002905A1"/>
    <w:rsid w:val="00291273"/>
    <w:rsid w:val="00293AFB"/>
    <w:rsid w:val="002945B0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3E2"/>
    <w:rsid w:val="002A23FE"/>
    <w:rsid w:val="002A2C3F"/>
    <w:rsid w:val="002A3159"/>
    <w:rsid w:val="002A3C6F"/>
    <w:rsid w:val="002A4FC8"/>
    <w:rsid w:val="002A64A8"/>
    <w:rsid w:val="002A6694"/>
    <w:rsid w:val="002A676B"/>
    <w:rsid w:val="002A72EB"/>
    <w:rsid w:val="002A743C"/>
    <w:rsid w:val="002B03EA"/>
    <w:rsid w:val="002B26A7"/>
    <w:rsid w:val="002B3172"/>
    <w:rsid w:val="002B3BF5"/>
    <w:rsid w:val="002B4C9E"/>
    <w:rsid w:val="002B545F"/>
    <w:rsid w:val="002B56FD"/>
    <w:rsid w:val="002B6B39"/>
    <w:rsid w:val="002B7138"/>
    <w:rsid w:val="002B72C5"/>
    <w:rsid w:val="002B7512"/>
    <w:rsid w:val="002C0646"/>
    <w:rsid w:val="002C18C8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38"/>
    <w:rsid w:val="002D48F2"/>
    <w:rsid w:val="002D5C50"/>
    <w:rsid w:val="002D5F57"/>
    <w:rsid w:val="002D6041"/>
    <w:rsid w:val="002D62BA"/>
    <w:rsid w:val="002E0EE4"/>
    <w:rsid w:val="002E25F3"/>
    <w:rsid w:val="002E333B"/>
    <w:rsid w:val="002E373E"/>
    <w:rsid w:val="002E40FB"/>
    <w:rsid w:val="002E4256"/>
    <w:rsid w:val="002E4695"/>
    <w:rsid w:val="002E4B19"/>
    <w:rsid w:val="002E4E7E"/>
    <w:rsid w:val="002E7983"/>
    <w:rsid w:val="002F1824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94F"/>
    <w:rsid w:val="00312B4E"/>
    <w:rsid w:val="00313BEA"/>
    <w:rsid w:val="00315744"/>
    <w:rsid w:val="00315D00"/>
    <w:rsid w:val="00316325"/>
    <w:rsid w:val="00316612"/>
    <w:rsid w:val="0031685B"/>
    <w:rsid w:val="00316E98"/>
    <w:rsid w:val="00317140"/>
    <w:rsid w:val="00320FBB"/>
    <w:rsid w:val="00320FC8"/>
    <w:rsid w:val="00321D00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2732"/>
    <w:rsid w:val="0033354F"/>
    <w:rsid w:val="00335ED3"/>
    <w:rsid w:val="00336836"/>
    <w:rsid w:val="0033685B"/>
    <w:rsid w:val="003370FE"/>
    <w:rsid w:val="00337372"/>
    <w:rsid w:val="00337A74"/>
    <w:rsid w:val="00340079"/>
    <w:rsid w:val="00340C4E"/>
    <w:rsid w:val="00340CE1"/>
    <w:rsid w:val="00340F01"/>
    <w:rsid w:val="0034112C"/>
    <w:rsid w:val="0034253D"/>
    <w:rsid w:val="00343148"/>
    <w:rsid w:val="00343455"/>
    <w:rsid w:val="00344711"/>
    <w:rsid w:val="003460D8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25F"/>
    <w:rsid w:val="003574D1"/>
    <w:rsid w:val="00357FF3"/>
    <w:rsid w:val="003616EA"/>
    <w:rsid w:val="00362E52"/>
    <w:rsid w:val="00363A93"/>
    <w:rsid w:val="00363AF3"/>
    <w:rsid w:val="00365A6D"/>
    <w:rsid w:val="003674E3"/>
    <w:rsid w:val="00367AAE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112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271"/>
    <w:rsid w:val="0038666D"/>
    <w:rsid w:val="00387029"/>
    <w:rsid w:val="00392B76"/>
    <w:rsid w:val="003931BE"/>
    <w:rsid w:val="00393F77"/>
    <w:rsid w:val="003947FE"/>
    <w:rsid w:val="0039526E"/>
    <w:rsid w:val="003956E4"/>
    <w:rsid w:val="00395819"/>
    <w:rsid w:val="0039590A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407"/>
    <w:rsid w:val="003B2514"/>
    <w:rsid w:val="003B4C4C"/>
    <w:rsid w:val="003B4F00"/>
    <w:rsid w:val="003B5793"/>
    <w:rsid w:val="003B608C"/>
    <w:rsid w:val="003B7D05"/>
    <w:rsid w:val="003B7E41"/>
    <w:rsid w:val="003C0BDA"/>
    <w:rsid w:val="003C18DE"/>
    <w:rsid w:val="003C3A19"/>
    <w:rsid w:val="003C42F3"/>
    <w:rsid w:val="003C79FA"/>
    <w:rsid w:val="003D02C5"/>
    <w:rsid w:val="003D0BA1"/>
    <w:rsid w:val="003D1D6C"/>
    <w:rsid w:val="003D31BE"/>
    <w:rsid w:val="003D41EF"/>
    <w:rsid w:val="003D4E65"/>
    <w:rsid w:val="003D7175"/>
    <w:rsid w:val="003D71D0"/>
    <w:rsid w:val="003D79FB"/>
    <w:rsid w:val="003E128C"/>
    <w:rsid w:val="003E26E2"/>
    <w:rsid w:val="003E3194"/>
    <w:rsid w:val="003E407F"/>
    <w:rsid w:val="003E48CB"/>
    <w:rsid w:val="003E4CE3"/>
    <w:rsid w:val="003E58C7"/>
    <w:rsid w:val="003E66FA"/>
    <w:rsid w:val="003F383D"/>
    <w:rsid w:val="003F3F9B"/>
    <w:rsid w:val="003F4AD2"/>
    <w:rsid w:val="003F5767"/>
    <w:rsid w:val="003F6E79"/>
    <w:rsid w:val="003F78B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6407"/>
    <w:rsid w:val="0041699A"/>
    <w:rsid w:val="00416BEE"/>
    <w:rsid w:val="00417587"/>
    <w:rsid w:val="00417B66"/>
    <w:rsid w:val="00420AAD"/>
    <w:rsid w:val="00424DAA"/>
    <w:rsid w:val="004250BB"/>
    <w:rsid w:val="00425555"/>
    <w:rsid w:val="00426CA2"/>
    <w:rsid w:val="00426DD6"/>
    <w:rsid w:val="00426E57"/>
    <w:rsid w:val="00427401"/>
    <w:rsid w:val="0043120E"/>
    <w:rsid w:val="00431399"/>
    <w:rsid w:val="00431BE4"/>
    <w:rsid w:val="004322AC"/>
    <w:rsid w:val="004343D3"/>
    <w:rsid w:val="00434466"/>
    <w:rsid w:val="004346B4"/>
    <w:rsid w:val="00434AAA"/>
    <w:rsid w:val="004357E8"/>
    <w:rsid w:val="0043685D"/>
    <w:rsid w:val="00437B6B"/>
    <w:rsid w:val="00437F6D"/>
    <w:rsid w:val="00440128"/>
    <w:rsid w:val="004408F1"/>
    <w:rsid w:val="004409DD"/>
    <w:rsid w:val="0044190B"/>
    <w:rsid w:val="0044259D"/>
    <w:rsid w:val="00444561"/>
    <w:rsid w:val="0044477C"/>
    <w:rsid w:val="004447AD"/>
    <w:rsid w:val="00445C82"/>
    <w:rsid w:val="00446841"/>
    <w:rsid w:val="00447281"/>
    <w:rsid w:val="00450570"/>
    <w:rsid w:val="00451389"/>
    <w:rsid w:val="00453FC8"/>
    <w:rsid w:val="004540A3"/>
    <w:rsid w:val="004548C4"/>
    <w:rsid w:val="00454D04"/>
    <w:rsid w:val="00455590"/>
    <w:rsid w:val="0045564E"/>
    <w:rsid w:val="0045596D"/>
    <w:rsid w:val="00457AB6"/>
    <w:rsid w:val="004608F8"/>
    <w:rsid w:val="0046192C"/>
    <w:rsid w:val="00462718"/>
    <w:rsid w:val="0046434A"/>
    <w:rsid w:val="00465B11"/>
    <w:rsid w:val="00465B93"/>
    <w:rsid w:val="00466705"/>
    <w:rsid w:val="00467780"/>
    <w:rsid w:val="0047006B"/>
    <w:rsid w:val="0047166A"/>
    <w:rsid w:val="00472127"/>
    <w:rsid w:val="004728E0"/>
    <w:rsid w:val="004744E1"/>
    <w:rsid w:val="00474916"/>
    <w:rsid w:val="00475C94"/>
    <w:rsid w:val="00475F69"/>
    <w:rsid w:val="00475F73"/>
    <w:rsid w:val="00476EE7"/>
    <w:rsid w:val="00477DDB"/>
    <w:rsid w:val="00480277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221B"/>
    <w:rsid w:val="004922B9"/>
    <w:rsid w:val="00493D43"/>
    <w:rsid w:val="0049642C"/>
    <w:rsid w:val="0049658D"/>
    <w:rsid w:val="00497703"/>
    <w:rsid w:val="00497AEB"/>
    <w:rsid w:val="004A19F9"/>
    <w:rsid w:val="004A1F82"/>
    <w:rsid w:val="004A2736"/>
    <w:rsid w:val="004A2F4F"/>
    <w:rsid w:val="004A35AE"/>
    <w:rsid w:val="004A7C27"/>
    <w:rsid w:val="004B0830"/>
    <w:rsid w:val="004B0846"/>
    <w:rsid w:val="004B1862"/>
    <w:rsid w:val="004B277E"/>
    <w:rsid w:val="004B3120"/>
    <w:rsid w:val="004B4317"/>
    <w:rsid w:val="004B48A5"/>
    <w:rsid w:val="004B4F82"/>
    <w:rsid w:val="004B572F"/>
    <w:rsid w:val="004B6403"/>
    <w:rsid w:val="004B6A5D"/>
    <w:rsid w:val="004B6C92"/>
    <w:rsid w:val="004B70D8"/>
    <w:rsid w:val="004C0F78"/>
    <w:rsid w:val="004C1200"/>
    <w:rsid w:val="004C12F8"/>
    <w:rsid w:val="004C1421"/>
    <w:rsid w:val="004C1493"/>
    <w:rsid w:val="004C1B6F"/>
    <w:rsid w:val="004C228A"/>
    <w:rsid w:val="004C25A3"/>
    <w:rsid w:val="004C27C9"/>
    <w:rsid w:val="004C4A18"/>
    <w:rsid w:val="004C4C57"/>
    <w:rsid w:val="004C76F2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4D66"/>
    <w:rsid w:val="004F4F02"/>
    <w:rsid w:val="004F5E3B"/>
    <w:rsid w:val="004F5E47"/>
    <w:rsid w:val="004F6543"/>
    <w:rsid w:val="004F68C1"/>
    <w:rsid w:val="004F6A44"/>
    <w:rsid w:val="004F6B5C"/>
    <w:rsid w:val="004F7165"/>
    <w:rsid w:val="005000BF"/>
    <w:rsid w:val="005001CB"/>
    <w:rsid w:val="00501242"/>
    <w:rsid w:val="00501326"/>
    <w:rsid w:val="00501D43"/>
    <w:rsid w:val="0050280F"/>
    <w:rsid w:val="00502994"/>
    <w:rsid w:val="00503591"/>
    <w:rsid w:val="00505AAF"/>
    <w:rsid w:val="00505D68"/>
    <w:rsid w:val="005069D4"/>
    <w:rsid w:val="00506AFF"/>
    <w:rsid w:val="005076E8"/>
    <w:rsid w:val="00507C18"/>
    <w:rsid w:val="00510787"/>
    <w:rsid w:val="005108C6"/>
    <w:rsid w:val="0051104C"/>
    <w:rsid w:val="005139BD"/>
    <w:rsid w:val="0051638B"/>
    <w:rsid w:val="00516E71"/>
    <w:rsid w:val="005174FF"/>
    <w:rsid w:val="00517890"/>
    <w:rsid w:val="005200D5"/>
    <w:rsid w:val="00520E80"/>
    <w:rsid w:val="00522048"/>
    <w:rsid w:val="00522518"/>
    <w:rsid w:val="00522ACC"/>
    <w:rsid w:val="00526398"/>
    <w:rsid w:val="00526E88"/>
    <w:rsid w:val="0052730B"/>
    <w:rsid w:val="00527811"/>
    <w:rsid w:val="00530078"/>
    <w:rsid w:val="005300C9"/>
    <w:rsid w:val="00531A21"/>
    <w:rsid w:val="00531E8D"/>
    <w:rsid w:val="00532E72"/>
    <w:rsid w:val="005331BB"/>
    <w:rsid w:val="0053333E"/>
    <w:rsid w:val="0053432D"/>
    <w:rsid w:val="00534BC8"/>
    <w:rsid w:val="00535FFE"/>
    <w:rsid w:val="00540FC1"/>
    <w:rsid w:val="0054290A"/>
    <w:rsid w:val="00542DB9"/>
    <w:rsid w:val="00545325"/>
    <w:rsid w:val="00545900"/>
    <w:rsid w:val="00546951"/>
    <w:rsid w:val="00546B61"/>
    <w:rsid w:val="00547A87"/>
    <w:rsid w:val="00547B40"/>
    <w:rsid w:val="005507AF"/>
    <w:rsid w:val="00552B59"/>
    <w:rsid w:val="00555428"/>
    <w:rsid w:val="0055565D"/>
    <w:rsid w:val="00556028"/>
    <w:rsid w:val="00556770"/>
    <w:rsid w:val="00556CE9"/>
    <w:rsid w:val="00556EFC"/>
    <w:rsid w:val="00557400"/>
    <w:rsid w:val="00560AAF"/>
    <w:rsid w:val="005620DC"/>
    <w:rsid w:val="00562C89"/>
    <w:rsid w:val="00563158"/>
    <w:rsid w:val="00563200"/>
    <w:rsid w:val="005633D3"/>
    <w:rsid w:val="00564044"/>
    <w:rsid w:val="00565C67"/>
    <w:rsid w:val="00565C93"/>
    <w:rsid w:val="00567EB8"/>
    <w:rsid w:val="0057065F"/>
    <w:rsid w:val="00570C83"/>
    <w:rsid w:val="005719B0"/>
    <w:rsid w:val="00571E20"/>
    <w:rsid w:val="005728EB"/>
    <w:rsid w:val="00572B77"/>
    <w:rsid w:val="00574967"/>
    <w:rsid w:val="00575456"/>
    <w:rsid w:val="005766C2"/>
    <w:rsid w:val="00577F6A"/>
    <w:rsid w:val="00580357"/>
    <w:rsid w:val="00580676"/>
    <w:rsid w:val="005813CF"/>
    <w:rsid w:val="005842E3"/>
    <w:rsid w:val="005854B3"/>
    <w:rsid w:val="00585B9C"/>
    <w:rsid w:val="00587740"/>
    <w:rsid w:val="00587E79"/>
    <w:rsid w:val="005916E5"/>
    <w:rsid w:val="00593166"/>
    <w:rsid w:val="005935B2"/>
    <w:rsid w:val="00594D0F"/>
    <w:rsid w:val="005958AF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6B9"/>
    <w:rsid w:val="005B08C0"/>
    <w:rsid w:val="005B0A0C"/>
    <w:rsid w:val="005B0E7B"/>
    <w:rsid w:val="005B1701"/>
    <w:rsid w:val="005B1D63"/>
    <w:rsid w:val="005B1D82"/>
    <w:rsid w:val="005B2128"/>
    <w:rsid w:val="005B34CA"/>
    <w:rsid w:val="005B3A62"/>
    <w:rsid w:val="005B468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3693"/>
    <w:rsid w:val="005C457E"/>
    <w:rsid w:val="005C4D8C"/>
    <w:rsid w:val="005C4FA1"/>
    <w:rsid w:val="005C5B22"/>
    <w:rsid w:val="005C5C57"/>
    <w:rsid w:val="005C60D4"/>
    <w:rsid w:val="005D1308"/>
    <w:rsid w:val="005D3090"/>
    <w:rsid w:val="005D4370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3433"/>
    <w:rsid w:val="005F384D"/>
    <w:rsid w:val="005F3B36"/>
    <w:rsid w:val="005F4545"/>
    <w:rsid w:val="005F53D6"/>
    <w:rsid w:val="005F5886"/>
    <w:rsid w:val="005F5A92"/>
    <w:rsid w:val="005F5E81"/>
    <w:rsid w:val="005F60AE"/>
    <w:rsid w:val="0060191C"/>
    <w:rsid w:val="00601FC2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31E3"/>
    <w:rsid w:val="00615C5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0408"/>
    <w:rsid w:val="00631130"/>
    <w:rsid w:val="00631AAB"/>
    <w:rsid w:val="00632ED5"/>
    <w:rsid w:val="006333BF"/>
    <w:rsid w:val="006336D8"/>
    <w:rsid w:val="00633D65"/>
    <w:rsid w:val="006344B1"/>
    <w:rsid w:val="00634E63"/>
    <w:rsid w:val="00634F84"/>
    <w:rsid w:val="00635905"/>
    <w:rsid w:val="00635E37"/>
    <w:rsid w:val="00636141"/>
    <w:rsid w:val="00642739"/>
    <w:rsid w:val="00642C8B"/>
    <w:rsid w:val="006430E5"/>
    <w:rsid w:val="00644AB4"/>
    <w:rsid w:val="00647B81"/>
    <w:rsid w:val="00650609"/>
    <w:rsid w:val="0065224B"/>
    <w:rsid w:val="00652A07"/>
    <w:rsid w:val="00653A26"/>
    <w:rsid w:val="0065583F"/>
    <w:rsid w:val="00655EEB"/>
    <w:rsid w:val="006560AA"/>
    <w:rsid w:val="00660320"/>
    <w:rsid w:val="006620B6"/>
    <w:rsid w:val="00662E8F"/>
    <w:rsid w:val="00663C56"/>
    <w:rsid w:val="00663FEB"/>
    <w:rsid w:val="006653FE"/>
    <w:rsid w:val="00665DE8"/>
    <w:rsid w:val="006662E7"/>
    <w:rsid w:val="00667ECC"/>
    <w:rsid w:val="006701D9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8106F"/>
    <w:rsid w:val="006821F0"/>
    <w:rsid w:val="00682775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A98"/>
    <w:rsid w:val="006946D0"/>
    <w:rsid w:val="0069597C"/>
    <w:rsid w:val="006962ED"/>
    <w:rsid w:val="00697164"/>
    <w:rsid w:val="006979D3"/>
    <w:rsid w:val="00697F08"/>
    <w:rsid w:val="006A16D3"/>
    <w:rsid w:val="006A2803"/>
    <w:rsid w:val="006A31E1"/>
    <w:rsid w:val="006A33E0"/>
    <w:rsid w:val="006A5755"/>
    <w:rsid w:val="006A6406"/>
    <w:rsid w:val="006A6932"/>
    <w:rsid w:val="006A7B85"/>
    <w:rsid w:val="006A7CE9"/>
    <w:rsid w:val="006B19C0"/>
    <w:rsid w:val="006B263F"/>
    <w:rsid w:val="006B3141"/>
    <w:rsid w:val="006B327C"/>
    <w:rsid w:val="006B3DC7"/>
    <w:rsid w:val="006B408B"/>
    <w:rsid w:val="006B4274"/>
    <w:rsid w:val="006B4F15"/>
    <w:rsid w:val="006B7491"/>
    <w:rsid w:val="006B7E5B"/>
    <w:rsid w:val="006C125C"/>
    <w:rsid w:val="006C2B98"/>
    <w:rsid w:val="006C4E89"/>
    <w:rsid w:val="006C7707"/>
    <w:rsid w:val="006C7B94"/>
    <w:rsid w:val="006D07F2"/>
    <w:rsid w:val="006D0E94"/>
    <w:rsid w:val="006D0ED9"/>
    <w:rsid w:val="006D1116"/>
    <w:rsid w:val="006D2871"/>
    <w:rsid w:val="006D3F2C"/>
    <w:rsid w:val="006D46CB"/>
    <w:rsid w:val="006D48E0"/>
    <w:rsid w:val="006D4D86"/>
    <w:rsid w:val="006D57CF"/>
    <w:rsid w:val="006D5DAB"/>
    <w:rsid w:val="006D756B"/>
    <w:rsid w:val="006E08DA"/>
    <w:rsid w:val="006E0DC9"/>
    <w:rsid w:val="006E17CF"/>
    <w:rsid w:val="006E195F"/>
    <w:rsid w:val="006E2892"/>
    <w:rsid w:val="006E4534"/>
    <w:rsid w:val="006E48C0"/>
    <w:rsid w:val="006E53C4"/>
    <w:rsid w:val="006E59D6"/>
    <w:rsid w:val="006E6258"/>
    <w:rsid w:val="006E62FA"/>
    <w:rsid w:val="006E70E2"/>
    <w:rsid w:val="006E725C"/>
    <w:rsid w:val="006E75FE"/>
    <w:rsid w:val="006F08E2"/>
    <w:rsid w:val="006F30AA"/>
    <w:rsid w:val="006F505A"/>
    <w:rsid w:val="006F519D"/>
    <w:rsid w:val="006F778A"/>
    <w:rsid w:val="006F77AB"/>
    <w:rsid w:val="0070022A"/>
    <w:rsid w:val="00700571"/>
    <w:rsid w:val="00702869"/>
    <w:rsid w:val="00702BD3"/>
    <w:rsid w:val="00702DAB"/>
    <w:rsid w:val="00704C98"/>
    <w:rsid w:val="0070544B"/>
    <w:rsid w:val="0070795B"/>
    <w:rsid w:val="0071062D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91C"/>
    <w:rsid w:val="00727ED2"/>
    <w:rsid w:val="007300B5"/>
    <w:rsid w:val="00730223"/>
    <w:rsid w:val="00730B5D"/>
    <w:rsid w:val="007333E1"/>
    <w:rsid w:val="0073365C"/>
    <w:rsid w:val="0073385C"/>
    <w:rsid w:val="00733AAB"/>
    <w:rsid w:val="0073546B"/>
    <w:rsid w:val="00736A68"/>
    <w:rsid w:val="00737677"/>
    <w:rsid w:val="007377F1"/>
    <w:rsid w:val="00740179"/>
    <w:rsid w:val="00741D8B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691"/>
    <w:rsid w:val="00755D49"/>
    <w:rsid w:val="0075780C"/>
    <w:rsid w:val="00757CD7"/>
    <w:rsid w:val="00760083"/>
    <w:rsid w:val="00760EFF"/>
    <w:rsid w:val="00761969"/>
    <w:rsid w:val="00762657"/>
    <w:rsid w:val="00763A81"/>
    <w:rsid w:val="00763CD8"/>
    <w:rsid w:val="00763DB1"/>
    <w:rsid w:val="00764D2C"/>
    <w:rsid w:val="00765DAF"/>
    <w:rsid w:val="00766789"/>
    <w:rsid w:val="007701DF"/>
    <w:rsid w:val="00770B28"/>
    <w:rsid w:val="00770F92"/>
    <w:rsid w:val="00771CFB"/>
    <w:rsid w:val="00771ED2"/>
    <w:rsid w:val="0077269F"/>
    <w:rsid w:val="007746C1"/>
    <w:rsid w:val="00775CFA"/>
    <w:rsid w:val="00775F09"/>
    <w:rsid w:val="00776FEB"/>
    <w:rsid w:val="0077758A"/>
    <w:rsid w:val="00781B78"/>
    <w:rsid w:val="007821AB"/>
    <w:rsid w:val="007826D9"/>
    <w:rsid w:val="00783726"/>
    <w:rsid w:val="007843F0"/>
    <w:rsid w:val="0078463C"/>
    <w:rsid w:val="00784AD8"/>
    <w:rsid w:val="00784D45"/>
    <w:rsid w:val="00785854"/>
    <w:rsid w:val="007868D9"/>
    <w:rsid w:val="007871A9"/>
    <w:rsid w:val="00787EF5"/>
    <w:rsid w:val="00791273"/>
    <w:rsid w:val="00791E68"/>
    <w:rsid w:val="00792F63"/>
    <w:rsid w:val="00793B4C"/>
    <w:rsid w:val="00793D1C"/>
    <w:rsid w:val="00793DF4"/>
    <w:rsid w:val="00794147"/>
    <w:rsid w:val="007941FD"/>
    <w:rsid w:val="00795136"/>
    <w:rsid w:val="00795375"/>
    <w:rsid w:val="00795890"/>
    <w:rsid w:val="00795BFA"/>
    <w:rsid w:val="00796B63"/>
    <w:rsid w:val="00796DDB"/>
    <w:rsid w:val="00796F0C"/>
    <w:rsid w:val="007A009C"/>
    <w:rsid w:val="007A01FB"/>
    <w:rsid w:val="007A08DF"/>
    <w:rsid w:val="007A0D70"/>
    <w:rsid w:val="007A309B"/>
    <w:rsid w:val="007A5265"/>
    <w:rsid w:val="007A620E"/>
    <w:rsid w:val="007A69C1"/>
    <w:rsid w:val="007B1337"/>
    <w:rsid w:val="007B24A4"/>
    <w:rsid w:val="007B452D"/>
    <w:rsid w:val="007B5488"/>
    <w:rsid w:val="007B674C"/>
    <w:rsid w:val="007B6F3C"/>
    <w:rsid w:val="007B749E"/>
    <w:rsid w:val="007C14C5"/>
    <w:rsid w:val="007C21E3"/>
    <w:rsid w:val="007C25F7"/>
    <w:rsid w:val="007C2819"/>
    <w:rsid w:val="007C429A"/>
    <w:rsid w:val="007C47DD"/>
    <w:rsid w:val="007C47F3"/>
    <w:rsid w:val="007C4A4A"/>
    <w:rsid w:val="007C6B7C"/>
    <w:rsid w:val="007C7D73"/>
    <w:rsid w:val="007D07D4"/>
    <w:rsid w:val="007D0C7D"/>
    <w:rsid w:val="007D20E2"/>
    <w:rsid w:val="007D28F2"/>
    <w:rsid w:val="007D292C"/>
    <w:rsid w:val="007D4171"/>
    <w:rsid w:val="007D5267"/>
    <w:rsid w:val="007D691B"/>
    <w:rsid w:val="007D6CE4"/>
    <w:rsid w:val="007D7809"/>
    <w:rsid w:val="007D785D"/>
    <w:rsid w:val="007D7D6F"/>
    <w:rsid w:val="007E0794"/>
    <w:rsid w:val="007E0E26"/>
    <w:rsid w:val="007E18C5"/>
    <w:rsid w:val="007E31F3"/>
    <w:rsid w:val="007E512E"/>
    <w:rsid w:val="007E551B"/>
    <w:rsid w:val="007E56B4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7F7ABC"/>
    <w:rsid w:val="00800B8D"/>
    <w:rsid w:val="008012B8"/>
    <w:rsid w:val="00801DDA"/>
    <w:rsid w:val="008020AA"/>
    <w:rsid w:val="00803F59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7872"/>
    <w:rsid w:val="00820448"/>
    <w:rsid w:val="00822FC1"/>
    <w:rsid w:val="008235EB"/>
    <w:rsid w:val="008236BA"/>
    <w:rsid w:val="00825EC3"/>
    <w:rsid w:val="008301FF"/>
    <w:rsid w:val="008308F5"/>
    <w:rsid w:val="008309E2"/>
    <w:rsid w:val="00830EA3"/>
    <w:rsid w:val="00830F84"/>
    <w:rsid w:val="008313F6"/>
    <w:rsid w:val="00831447"/>
    <w:rsid w:val="008320DB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4FF1"/>
    <w:rsid w:val="00845296"/>
    <w:rsid w:val="008465D6"/>
    <w:rsid w:val="00847E7B"/>
    <w:rsid w:val="008507C4"/>
    <w:rsid w:val="00851E5A"/>
    <w:rsid w:val="008532D0"/>
    <w:rsid w:val="0085366F"/>
    <w:rsid w:val="008538B4"/>
    <w:rsid w:val="008539A8"/>
    <w:rsid w:val="0085418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7403"/>
    <w:rsid w:val="0086789A"/>
    <w:rsid w:val="00867D5D"/>
    <w:rsid w:val="00867E51"/>
    <w:rsid w:val="0087061D"/>
    <w:rsid w:val="0087074B"/>
    <w:rsid w:val="0087105E"/>
    <w:rsid w:val="0087232D"/>
    <w:rsid w:val="0087297B"/>
    <w:rsid w:val="008736F1"/>
    <w:rsid w:val="00874069"/>
    <w:rsid w:val="00874731"/>
    <w:rsid w:val="00875F4F"/>
    <w:rsid w:val="0087621C"/>
    <w:rsid w:val="0087681F"/>
    <w:rsid w:val="0087750F"/>
    <w:rsid w:val="00877E76"/>
    <w:rsid w:val="008803F6"/>
    <w:rsid w:val="008822A8"/>
    <w:rsid w:val="0088405F"/>
    <w:rsid w:val="00886296"/>
    <w:rsid w:val="00886AA3"/>
    <w:rsid w:val="00887A35"/>
    <w:rsid w:val="00887DFF"/>
    <w:rsid w:val="00890948"/>
    <w:rsid w:val="00890970"/>
    <w:rsid w:val="0089163D"/>
    <w:rsid w:val="00891A49"/>
    <w:rsid w:val="00892C80"/>
    <w:rsid w:val="00893611"/>
    <w:rsid w:val="0089374A"/>
    <w:rsid w:val="00893A78"/>
    <w:rsid w:val="00893B1C"/>
    <w:rsid w:val="00894B68"/>
    <w:rsid w:val="00895897"/>
    <w:rsid w:val="00895C75"/>
    <w:rsid w:val="008A10F0"/>
    <w:rsid w:val="008A174E"/>
    <w:rsid w:val="008A1C44"/>
    <w:rsid w:val="008A209F"/>
    <w:rsid w:val="008A320F"/>
    <w:rsid w:val="008A3FF3"/>
    <w:rsid w:val="008A495D"/>
    <w:rsid w:val="008A6331"/>
    <w:rsid w:val="008A6776"/>
    <w:rsid w:val="008A68AC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520"/>
    <w:rsid w:val="008C4B53"/>
    <w:rsid w:val="008C56BE"/>
    <w:rsid w:val="008C5C35"/>
    <w:rsid w:val="008C6A0D"/>
    <w:rsid w:val="008D004B"/>
    <w:rsid w:val="008D0D02"/>
    <w:rsid w:val="008D1FE5"/>
    <w:rsid w:val="008D3420"/>
    <w:rsid w:val="008D4C64"/>
    <w:rsid w:val="008D5154"/>
    <w:rsid w:val="008D537C"/>
    <w:rsid w:val="008D5536"/>
    <w:rsid w:val="008E09CC"/>
    <w:rsid w:val="008E0B8E"/>
    <w:rsid w:val="008E1395"/>
    <w:rsid w:val="008E141B"/>
    <w:rsid w:val="008E32F6"/>
    <w:rsid w:val="008E371D"/>
    <w:rsid w:val="008E4075"/>
    <w:rsid w:val="008E44CB"/>
    <w:rsid w:val="008E46B0"/>
    <w:rsid w:val="008E4795"/>
    <w:rsid w:val="008E508F"/>
    <w:rsid w:val="008E531D"/>
    <w:rsid w:val="008E71CA"/>
    <w:rsid w:val="008E7440"/>
    <w:rsid w:val="008E7453"/>
    <w:rsid w:val="008E7546"/>
    <w:rsid w:val="008F00E0"/>
    <w:rsid w:val="008F0825"/>
    <w:rsid w:val="008F21BB"/>
    <w:rsid w:val="008F2888"/>
    <w:rsid w:val="008F2CA1"/>
    <w:rsid w:val="008F2CCE"/>
    <w:rsid w:val="008F30D1"/>
    <w:rsid w:val="008F3133"/>
    <w:rsid w:val="008F3F50"/>
    <w:rsid w:val="008F5315"/>
    <w:rsid w:val="008F5AC8"/>
    <w:rsid w:val="008F6068"/>
    <w:rsid w:val="008F7072"/>
    <w:rsid w:val="00900833"/>
    <w:rsid w:val="009029B5"/>
    <w:rsid w:val="00903026"/>
    <w:rsid w:val="0090362A"/>
    <w:rsid w:val="009048EA"/>
    <w:rsid w:val="00904AC5"/>
    <w:rsid w:val="00905666"/>
    <w:rsid w:val="0090681E"/>
    <w:rsid w:val="00906FE8"/>
    <w:rsid w:val="00907704"/>
    <w:rsid w:val="009112A6"/>
    <w:rsid w:val="009115EB"/>
    <w:rsid w:val="009116FE"/>
    <w:rsid w:val="00911F27"/>
    <w:rsid w:val="0091286B"/>
    <w:rsid w:val="00912C34"/>
    <w:rsid w:val="00913F49"/>
    <w:rsid w:val="00916D7F"/>
    <w:rsid w:val="00922043"/>
    <w:rsid w:val="0092255A"/>
    <w:rsid w:val="009225B0"/>
    <w:rsid w:val="0092471F"/>
    <w:rsid w:val="00924831"/>
    <w:rsid w:val="009304E5"/>
    <w:rsid w:val="009305B3"/>
    <w:rsid w:val="0093281E"/>
    <w:rsid w:val="0093354F"/>
    <w:rsid w:val="00933FAB"/>
    <w:rsid w:val="00936267"/>
    <w:rsid w:val="00936355"/>
    <w:rsid w:val="009365A1"/>
    <w:rsid w:val="009369F8"/>
    <w:rsid w:val="00937232"/>
    <w:rsid w:val="0093768B"/>
    <w:rsid w:val="009406F6"/>
    <w:rsid w:val="00940CE2"/>
    <w:rsid w:val="00944A4C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05A0"/>
    <w:rsid w:val="00961EDF"/>
    <w:rsid w:val="00962BE0"/>
    <w:rsid w:val="00962E26"/>
    <w:rsid w:val="00963602"/>
    <w:rsid w:val="00964162"/>
    <w:rsid w:val="009641B8"/>
    <w:rsid w:val="0096472F"/>
    <w:rsid w:val="00964A70"/>
    <w:rsid w:val="00965152"/>
    <w:rsid w:val="00965BD7"/>
    <w:rsid w:val="009672EB"/>
    <w:rsid w:val="00971512"/>
    <w:rsid w:val="00971697"/>
    <w:rsid w:val="00971799"/>
    <w:rsid w:val="00971886"/>
    <w:rsid w:val="00971D0E"/>
    <w:rsid w:val="00973BCE"/>
    <w:rsid w:val="00974EBC"/>
    <w:rsid w:val="00975699"/>
    <w:rsid w:val="00976301"/>
    <w:rsid w:val="009767FF"/>
    <w:rsid w:val="009774F6"/>
    <w:rsid w:val="009779DE"/>
    <w:rsid w:val="00980D4B"/>
    <w:rsid w:val="00981291"/>
    <w:rsid w:val="0098194F"/>
    <w:rsid w:val="00982C88"/>
    <w:rsid w:val="00985694"/>
    <w:rsid w:val="009861ED"/>
    <w:rsid w:val="0098682C"/>
    <w:rsid w:val="0098683F"/>
    <w:rsid w:val="00987EF1"/>
    <w:rsid w:val="00991B15"/>
    <w:rsid w:val="00991F97"/>
    <w:rsid w:val="0099217E"/>
    <w:rsid w:val="009921B8"/>
    <w:rsid w:val="00993268"/>
    <w:rsid w:val="009937D2"/>
    <w:rsid w:val="00994739"/>
    <w:rsid w:val="009955F0"/>
    <w:rsid w:val="00996C88"/>
    <w:rsid w:val="009A00C6"/>
    <w:rsid w:val="009A0787"/>
    <w:rsid w:val="009A0A41"/>
    <w:rsid w:val="009A2499"/>
    <w:rsid w:val="009A3665"/>
    <w:rsid w:val="009A426B"/>
    <w:rsid w:val="009A5058"/>
    <w:rsid w:val="009A508E"/>
    <w:rsid w:val="009A6A3D"/>
    <w:rsid w:val="009A6F90"/>
    <w:rsid w:val="009B230E"/>
    <w:rsid w:val="009B5FD0"/>
    <w:rsid w:val="009B6291"/>
    <w:rsid w:val="009B6C99"/>
    <w:rsid w:val="009B7D36"/>
    <w:rsid w:val="009C0045"/>
    <w:rsid w:val="009C13E9"/>
    <w:rsid w:val="009C1996"/>
    <w:rsid w:val="009C1B96"/>
    <w:rsid w:val="009C1E3A"/>
    <w:rsid w:val="009C2E9D"/>
    <w:rsid w:val="009C30CA"/>
    <w:rsid w:val="009C3AB0"/>
    <w:rsid w:val="009C6370"/>
    <w:rsid w:val="009C6928"/>
    <w:rsid w:val="009C6CD1"/>
    <w:rsid w:val="009C71FE"/>
    <w:rsid w:val="009C7C13"/>
    <w:rsid w:val="009D0BDA"/>
    <w:rsid w:val="009D1381"/>
    <w:rsid w:val="009D1CAF"/>
    <w:rsid w:val="009D1E12"/>
    <w:rsid w:val="009D4C76"/>
    <w:rsid w:val="009D50D4"/>
    <w:rsid w:val="009D557A"/>
    <w:rsid w:val="009D6EF7"/>
    <w:rsid w:val="009E0436"/>
    <w:rsid w:val="009E194D"/>
    <w:rsid w:val="009E24FA"/>
    <w:rsid w:val="009E3D78"/>
    <w:rsid w:val="009E4453"/>
    <w:rsid w:val="009E46C3"/>
    <w:rsid w:val="009E78F5"/>
    <w:rsid w:val="009F0510"/>
    <w:rsid w:val="009F06C5"/>
    <w:rsid w:val="009F072D"/>
    <w:rsid w:val="009F13E1"/>
    <w:rsid w:val="009F28DB"/>
    <w:rsid w:val="009F314A"/>
    <w:rsid w:val="009F584A"/>
    <w:rsid w:val="009F6493"/>
    <w:rsid w:val="009F779B"/>
    <w:rsid w:val="00A00C27"/>
    <w:rsid w:val="00A00FCE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21CD1"/>
    <w:rsid w:val="00A22913"/>
    <w:rsid w:val="00A24937"/>
    <w:rsid w:val="00A251A4"/>
    <w:rsid w:val="00A25AA1"/>
    <w:rsid w:val="00A27875"/>
    <w:rsid w:val="00A30004"/>
    <w:rsid w:val="00A32C4C"/>
    <w:rsid w:val="00A342EA"/>
    <w:rsid w:val="00A34898"/>
    <w:rsid w:val="00A34D80"/>
    <w:rsid w:val="00A35167"/>
    <w:rsid w:val="00A35336"/>
    <w:rsid w:val="00A355F2"/>
    <w:rsid w:val="00A36814"/>
    <w:rsid w:val="00A402EC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714"/>
    <w:rsid w:val="00A57D8E"/>
    <w:rsid w:val="00A60A0D"/>
    <w:rsid w:val="00A6314C"/>
    <w:rsid w:val="00A63D5B"/>
    <w:rsid w:val="00A65146"/>
    <w:rsid w:val="00A6668E"/>
    <w:rsid w:val="00A66880"/>
    <w:rsid w:val="00A6699F"/>
    <w:rsid w:val="00A67264"/>
    <w:rsid w:val="00A677A6"/>
    <w:rsid w:val="00A67DB2"/>
    <w:rsid w:val="00A7029E"/>
    <w:rsid w:val="00A7041B"/>
    <w:rsid w:val="00A72D2F"/>
    <w:rsid w:val="00A730E9"/>
    <w:rsid w:val="00A73A8F"/>
    <w:rsid w:val="00A73C63"/>
    <w:rsid w:val="00A73E11"/>
    <w:rsid w:val="00A74AAB"/>
    <w:rsid w:val="00A76FA8"/>
    <w:rsid w:val="00A77AB1"/>
    <w:rsid w:val="00A813D5"/>
    <w:rsid w:val="00A81A6C"/>
    <w:rsid w:val="00A8260A"/>
    <w:rsid w:val="00A840D6"/>
    <w:rsid w:val="00A84298"/>
    <w:rsid w:val="00A84318"/>
    <w:rsid w:val="00A8444F"/>
    <w:rsid w:val="00A85864"/>
    <w:rsid w:val="00A85B45"/>
    <w:rsid w:val="00A86DDF"/>
    <w:rsid w:val="00A87638"/>
    <w:rsid w:val="00A87813"/>
    <w:rsid w:val="00A87BF3"/>
    <w:rsid w:val="00A91208"/>
    <w:rsid w:val="00A91F72"/>
    <w:rsid w:val="00A92702"/>
    <w:rsid w:val="00A9378B"/>
    <w:rsid w:val="00A94331"/>
    <w:rsid w:val="00A9468D"/>
    <w:rsid w:val="00A94E88"/>
    <w:rsid w:val="00A951E9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2A1B"/>
    <w:rsid w:val="00AB5DAE"/>
    <w:rsid w:val="00AB6D22"/>
    <w:rsid w:val="00AB712E"/>
    <w:rsid w:val="00AB7661"/>
    <w:rsid w:val="00AC029B"/>
    <w:rsid w:val="00AC05DD"/>
    <w:rsid w:val="00AC09E1"/>
    <w:rsid w:val="00AC16A4"/>
    <w:rsid w:val="00AC21AE"/>
    <w:rsid w:val="00AC3791"/>
    <w:rsid w:val="00AC3B7E"/>
    <w:rsid w:val="00AC4264"/>
    <w:rsid w:val="00AC447B"/>
    <w:rsid w:val="00AC46EA"/>
    <w:rsid w:val="00AC6A0A"/>
    <w:rsid w:val="00AC6D96"/>
    <w:rsid w:val="00AC77FF"/>
    <w:rsid w:val="00AD0194"/>
    <w:rsid w:val="00AD1EB2"/>
    <w:rsid w:val="00AD22C0"/>
    <w:rsid w:val="00AD26D9"/>
    <w:rsid w:val="00AD2A2A"/>
    <w:rsid w:val="00AD2C2F"/>
    <w:rsid w:val="00AD305D"/>
    <w:rsid w:val="00AD3207"/>
    <w:rsid w:val="00AD4077"/>
    <w:rsid w:val="00AD4250"/>
    <w:rsid w:val="00AD4C60"/>
    <w:rsid w:val="00AD64D0"/>
    <w:rsid w:val="00AD729A"/>
    <w:rsid w:val="00AE006F"/>
    <w:rsid w:val="00AE20FB"/>
    <w:rsid w:val="00AE2BCF"/>
    <w:rsid w:val="00AE30B8"/>
    <w:rsid w:val="00AE4B45"/>
    <w:rsid w:val="00AE4BD6"/>
    <w:rsid w:val="00AE5DE9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F45"/>
    <w:rsid w:val="00AF7FA0"/>
    <w:rsid w:val="00B02B03"/>
    <w:rsid w:val="00B033BB"/>
    <w:rsid w:val="00B039B0"/>
    <w:rsid w:val="00B04C70"/>
    <w:rsid w:val="00B054EF"/>
    <w:rsid w:val="00B05C1C"/>
    <w:rsid w:val="00B06A0C"/>
    <w:rsid w:val="00B07727"/>
    <w:rsid w:val="00B07C1D"/>
    <w:rsid w:val="00B10AB2"/>
    <w:rsid w:val="00B116F7"/>
    <w:rsid w:val="00B125C1"/>
    <w:rsid w:val="00B12A14"/>
    <w:rsid w:val="00B133D7"/>
    <w:rsid w:val="00B13ED5"/>
    <w:rsid w:val="00B142F4"/>
    <w:rsid w:val="00B14CE4"/>
    <w:rsid w:val="00B16D04"/>
    <w:rsid w:val="00B17644"/>
    <w:rsid w:val="00B206CF"/>
    <w:rsid w:val="00B215BE"/>
    <w:rsid w:val="00B224B7"/>
    <w:rsid w:val="00B22E77"/>
    <w:rsid w:val="00B240E0"/>
    <w:rsid w:val="00B244FC"/>
    <w:rsid w:val="00B24A85"/>
    <w:rsid w:val="00B25E9B"/>
    <w:rsid w:val="00B26F58"/>
    <w:rsid w:val="00B278DC"/>
    <w:rsid w:val="00B27A8A"/>
    <w:rsid w:val="00B30040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42BE"/>
    <w:rsid w:val="00B4533F"/>
    <w:rsid w:val="00B45919"/>
    <w:rsid w:val="00B45DB0"/>
    <w:rsid w:val="00B4736E"/>
    <w:rsid w:val="00B4793A"/>
    <w:rsid w:val="00B47D14"/>
    <w:rsid w:val="00B502FF"/>
    <w:rsid w:val="00B50348"/>
    <w:rsid w:val="00B50411"/>
    <w:rsid w:val="00B50918"/>
    <w:rsid w:val="00B5145F"/>
    <w:rsid w:val="00B56241"/>
    <w:rsid w:val="00B56AED"/>
    <w:rsid w:val="00B61CD3"/>
    <w:rsid w:val="00B62094"/>
    <w:rsid w:val="00B65731"/>
    <w:rsid w:val="00B65B6A"/>
    <w:rsid w:val="00B67EC5"/>
    <w:rsid w:val="00B701FB"/>
    <w:rsid w:val="00B7061E"/>
    <w:rsid w:val="00B70703"/>
    <w:rsid w:val="00B709C3"/>
    <w:rsid w:val="00B70AB0"/>
    <w:rsid w:val="00B71A37"/>
    <w:rsid w:val="00B725D1"/>
    <w:rsid w:val="00B7388D"/>
    <w:rsid w:val="00B73DB0"/>
    <w:rsid w:val="00B74A24"/>
    <w:rsid w:val="00B75CC1"/>
    <w:rsid w:val="00B76ADC"/>
    <w:rsid w:val="00B7725D"/>
    <w:rsid w:val="00B80145"/>
    <w:rsid w:val="00B8040E"/>
    <w:rsid w:val="00B80D8A"/>
    <w:rsid w:val="00B81BD3"/>
    <w:rsid w:val="00B822D3"/>
    <w:rsid w:val="00B8450F"/>
    <w:rsid w:val="00B84C30"/>
    <w:rsid w:val="00B84C51"/>
    <w:rsid w:val="00B85AAB"/>
    <w:rsid w:val="00B866EB"/>
    <w:rsid w:val="00B90FDD"/>
    <w:rsid w:val="00B91F95"/>
    <w:rsid w:val="00B92291"/>
    <w:rsid w:val="00B9560A"/>
    <w:rsid w:val="00B9562E"/>
    <w:rsid w:val="00B95CB6"/>
    <w:rsid w:val="00B962DB"/>
    <w:rsid w:val="00B970D6"/>
    <w:rsid w:val="00B973CF"/>
    <w:rsid w:val="00B97E4B"/>
    <w:rsid w:val="00BA0A4F"/>
    <w:rsid w:val="00BA0A8C"/>
    <w:rsid w:val="00BA4011"/>
    <w:rsid w:val="00BA49A4"/>
    <w:rsid w:val="00BA506F"/>
    <w:rsid w:val="00BA5097"/>
    <w:rsid w:val="00BA5C82"/>
    <w:rsid w:val="00BB08D5"/>
    <w:rsid w:val="00BB0F05"/>
    <w:rsid w:val="00BB3045"/>
    <w:rsid w:val="00BB3349"/>
    <w:rsid w:val="00BB47A7"/>
    <w:rsid w:val="00BB4E77"/>
    <w:rsid w:val="00BB7A75"/>
    <w:rsid w:val="00BB7D58"/>
    <w:rsid w:val="00BC03A7"/>
    <w:rsid w:val="00BC147A"/>
    <w:rsid w:val="00BC22A9"/>
    <w:rsid w:val="00BC2B6F"/>
    <w:rsid w:val="00BC37C3"/>
    <w:rsid w:val="00BC39AF"/>
    <w:rsid w:val="00BC3F2B"/>
    <w:rsid w:val="00BC40D6"/>
    <w:rsid w:val="00BC4F03"/>
    <w:rsid w:val="00BC730C"/>
    <w:rsid w:val="00BC7FDC"/>
    <w:rsid w:val="00BD0E3E"/>
    <w:rsid w:val="00BD124F"/>
    <w:rsid w:val="00BD170E"/>
    <w:rsid w:val="00BD1B27"/>
    <w:rsid w:val="00BD3100"/>
    <w:rsid w:val="00BD3B5A"/>
    <w:rsid w:val="00BD3D34"/>
    <w:rsid w:val="00BD432F"/>
    <w:rsid w:val="00BD59E5"/>
    <w:rsid w:val="00BD700E"/>
    <w:rsid w:val="00BE36B3"/>
    <w:rsid w:val="00BE59ED"/>
    <w:rsid w:val="00BE5C22"/>
    <w:rsid w:val="00BE5C62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C01556"/>
    <w:rsid w:val="00C0217D"/>
    <w:rsid w:val="00C03988"/>
    <w:rsid w:val="00C04934"/>
    <w:rsid w:val="00C04BE9"/>
    <w:rsid w:val="00C06B7C"/>
    <w:rsid w:val="00C06CF7"/>
    <w:rsid w:val="00C07568"/>
    <w:rsid w:val="00C078DB"/>
    <w:rsid w:val="00C07C54"/>
    <w:rsid w:val="00C103C0"/>
    <w:rsid w:val="00C12CB8"/>
    <w:rsid w:val="00C136FE"/>
    <w:rsid w:val="00C147C2"/>
    <w:rsid w:val="00C14A9C"/>
    <w:rsid w:val="00C16E77"/>
    <w:rsid w:val="00C16F15"/>
    <w:rsid w:val="00C17841"/>
    <w:rsid w:val="00C17DEC"/>
    <w:rsid w:val="00C21F20"/>
    <w:rsid w:val="00C27243"/>
    <w:rsid w:val="00C2751D"/>
    <w:rsid w:val="00C300CB"/>
    <w:rsid w:val="00C30104"/>
    <w:rsid w:val="00C306C8"/>
    <w:rsid w:val="00C3082B"/>
    <w:rsid w:val="00C31278"/>
    <w:rsid w:val="00C312E7"/>
    <w:rsid w:val="00C3306E"/>
    <w:rsid w:val="00C33176"/>
    <w:rsid w:val="00C332C6"/>
    <w:rsid w:val="00C3357D"/>
    <w:rsid w:val="00C3386B"/>
    <w:rsid w:val="00C349C3"/>
    <w:rsid w:val="00C350F1"/>
    <w:rsid w:val="00C358D4"/>
    <w:rsid w:val="00C35BB0"/>
    <w:rsid w:val="00C35EA2"/>
    <w:rsid w:val="00C36EAB"/>
    <w:rsid w:val="00C375C0"/>
    <w:rsid w:val="00C375E8"/>
    <w:rsid w:val="00C376CF"/>
    <w:rsid w:val="00C41DB8"/>
    <w:rsid w:val="00C436E3"/>
    <w:rsid w:val="00C43FC9"/>
    <w:rsid w:val="00C44C51"/>
    <w:rsid w:val="00C451C2"/>
    <w:rsid w:val="00C45706"/>
    <w:rsid w:val="00C45A6A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554E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21E8"/>
    <w:rsid w:val="00C722D9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BA0"/>
    <w:rsid w:val="00C82D3F"/>
    <w:rsid w:val="00C835D3"/>
    <w:rsid w:val="00C84A6A"/>
    <w:rsid w:val="00C85DDA"/>
    <w:rsid w:val="00C864D7"/>
    <w:rsid w:val="00C875A1"/>
    <w:rsid w:val="00C87EC9"/>
    <w:rsid w:val="00C91FA9"/>
    <w:rsid w:val="00C92E2D"/>
    <w:rsid w:val="00C94B76"/>
    <w:rsid w:val="00C95E48"/>
    <w:rsid w:val="00C976AF"/>
    <w:rsid w:val="00CA0739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E7D"/>
    <w:rsid w:val="00CB0EDD"/>
    <w:rsid w:val="00CB1F62"/>
    <w:rsid w:val="00CB2054"/>
    <w:rsid w:val="00CB5879"/>
    <w:rsid w:val="00CB68E7"/>
    <w:rsid w:val="00CB6C58"/>
    <w:rsid w:val="00CC0734"/>
    <w:rsid w:val="00CC1469"/>
    <w:rsid w:val="00CC181B"/>
    <w:rsid w:val="00CC22A9"/>
    <w:rsid w:val="00CC255B"/>
    <w:rsid w:val="00CC3A1F"/>
    <w:rsid w:val="00CC3B38"/>
    <w:rsid w:val="00CC543A"/>
    <w:rsid w:val="00CC7582"/>
    <w:rsid w:val="00CD0052"/>
    <w:rsid w:val="00CD17B8"/>
    <w:rsid w:val="00CD40DF"/>
    <w:rsid w:val="00CD4E30"/>
    <w:rsid w:val="00CD5782"/>
    <w:rsid w:val="00CD6584"/>
    <w:rsid w:val="00CD7015"/>
    <w:rsid w:val="00CE003C"/>
    <w:rsid w:val="00CE16C0"/>
    <w:rsid w:val="00CE179A"/>
    <w:rsid w:val="00CE1EA8"/>
    <w:rsid w:val="00CE2135"/>
    <w:rsid w:val="00CE2922"/>
    <w:rsid w:val="00CE2C95"/>
    <w:rsid w:val="00CE3FE2"/>
    <w:rsid w:val="00CE6048"/>
    <w:rsid w:val="00CE7173"/>
    <w:rsid w:val="00CE735A"/>
    <w:rsid w:val="00CE7F32"/>
    <w:rsid w:val="00CF11DE"/>
    <w:rsid w:val="00CF22DD"/>
    <w:rsid w:val="00CF3F94"/>
    <w:rsid w:val="00CF4206"/>
    <w:rsid w:val="00CF4AB0"/>
    <w:rsid w:val="00CF6688"/>
    <w:rsid w:val="00CF67AE"/>
    <w:rsid w:val="00CF7476"/>
    <w:rsid w:val="00CF74B5"/>
    <w:rsid w:val="00CF79A7"/>
    <w:rsid w:val="00CF7E14"/>
    <w:rsid w:val="00CF7E28"/>
    <w:rsid w:val="00D002C9"/>
    <w:rsid w:val="00D007A5"/>
    <w:rsid w:val="00D03405"/>
    <w:rsid w:val="00D03F40"/>
    <w:rsid w:val="00D04785"/>
    <w:rsid w:val="00D04D3A"/>
    <w:rsid w:val="00D05092"/>
    <w:rsid w:val="00D06B75"/>
    <w:rsid w:val="00D0749B"/>
    <w:rsid w:val="00D0786F"/>
    <w:rsid w:val="00D07F65"/>
    <w:rsid w:val="00D10A73"/>
    <w:rsid w:val="00D138EB"/>
    <w:rsid w:val="00D14444"/>
    <w:rsid w:val="00D15389"/>
    <w:rsid w:val="00D156F6"/>
    <w:rsid w:val="00D20491"/>
    <w:rsid w:val="00D25034"/>
    <w:rsid w:val="00D2625F"/>
    <w:rsid w:val="00D272A9"/>
    <w:rsid w:val="00D273CA"/>
    <w:rsid w:val="00D27C77"/>
    <w:rsid w:val="00D3044A"/>
    <w:rsid w:val="00D312F1"/>
    <w:rsid w:val="00D33CDB"/>
    <w:rsid w:val="00D33E0B"/>
    <w:rsid w:val="00D35D42"/>
    <w:rsid w:val="00D361BC"/>
    <w:rsid w:val="00D371B8"/>
    <w:rsid w:val="00D37331"/>
    <w:rsid w:val="00D37CF6"/>
    <w:rsid w:val="00D37FE1"/>
    <w:rsid w:val="00D40B16"/>
    <w:rsid w:val="00D414E4"/>
    <w:rsid w:val="00D418C9"/>
    <w:rsid w:val="00D41D28"/>
    <w:rsid w:val="00D42537"/>
    <w:rsid w:val="00D429B9"/>
    <w:rsid w:val="00D429F2"/>
    <w:rsid w:val="00D42AD2"/>
    <w:rsid w:val="00D43756"/>
    <w:rsid w:val="00D44461"/>
    <w:rsid w:val="00D460E9"/>
    <w:rsid w:val="00D4729D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FB8"/>
    <w:rsid w:val="00D678AF"/>
    <w:rsid w:val="00D710D7"/>
    <w:rsid w:val="00D729BB"/>
    <w:rsid w:val="00D74364"/>
    <w:rsid w:val="00D74BB2"/>
    <w:rsid w:val="00D74F1E"/>
    <w:rsid w:val="00D75492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8F3"/>
    <w:rsid w:val="00D94916"/>
    <w:rsid w:val="00D94D24"/>
    <w:rsid w:val="00D95500"/>
    <w:rsid w:val="00D97110"/>
    <w:rsid w:val="00DA1A97"/>
    <w:rsid w:val="00DA1DA6"/>
    <w:rsid w:val="00DA3C90"/>
    <w:rsid w:val="00DA4559"/>
    <w:rsid w:val="00DA459E"/>
    <w:rsid w:val="00DA4A9C"/>
    <w:rsid w:val="00DA4B63"/>
    <w:rsid w:val="00DA5839"/>
    <w:rsid w:val="00DA58DE"/>
    <w:rsid w:val="00DA6FD5"/>
    <w:rsid w:val="00DB0D31"/>
    <w:rsid w:val="00DB1119"/>
    <w:rsid w:val="00DB1853"/>
    <w:rsid w:val="00DB1E55"/>
    <w:rsid w:val="00DB4ADA"/>
    <w:rsid w:val="00DB693E"/>
    <w:rsid w:val="00DB6E7D"/>
    <w:rsid w:val="00DC1802"/>
    <w:rsid w:val="00DC1914"/>
    <w:rsid w:val="00DC2017"/>
    <w:rsid w:val="00DC2DFB"/>
    <w:rsid w:val="00DC3D3A"/>
    <w:rsid w:val="00DC3DAA"/>
    <w:rsid w:val="00DC42D4"/>
    <w:rsid w:val="00DC4532"/>
    <w:rsid w:val="00DC476F"/>
    <w:rsid w:val="00DC49B4"/>
    <w:rsid w:val="00DC4CE6"/>
    <w:rsid w:val="00DC4E8F"/>
    <w:rsid w:val="00DC4FC3"/>
    <w:rsid w:val="00DC519A"/>
    <w:rsid w:val="00DC54A0"/>
    <w:rsid w:val="00DC7A5B"/>
    <w:rsid w:val="00DC7ACF"/>
    <w:rsid w:val="00DD0E57"/>
    <w:rsid w:val="00DD1F18"/>
    <w:rsid w:val="00DD211F"/>
    <w:rsid w:val="00DD2EC7"/>
    <w:rsid w:val="00DD30A4"/>
    <w:rsid w:val="00DD43FB"/>
    <w:rsid w:val="00DD4CEE"/>
    <w:rsid w:val="00DD760E"/>
    <w:rsid w:val="00DD7957"/>
    <w:rsid w:val="00DE1D2B"/>
    <w:rsid w:val="00DE1DD9"/>
    <w:rsid w:val="00DE2202"/>
    <w:rsid w:val="00DE22B6"/>
    <w:rsid w:val="00DE2321"/>
    <w:rsid w:val="00DE7A6F"/>
    <w:rsid w:val="00DF0231"/>
    <w:rsid w:val="00DF0F95"/>
    <w:rsid w:val="00DF2475"/>
    <w:rsid w:val="00DF272D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631"/>
    <w:rsid w:val="00E059B0"/>
    <w:rsid w:val="00E079B8"/>
    <w:rsid w:val="00E11EF6"/>
    <w:rsid w:val="00E12FC3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6F65"/>
    <w:rsid w:val="00E17D78"/>
    <w:rsid w:val="00E20751"/>
    <w:rsid w:val="00E20D33"/>
    <w:rsid w:val="00E21B9B"/>
    <w:rsid w:val="00E21FD7"/>
    <w:rsid w:val="00E231DB"/>
    <w:rsid w:val="00E233BE"/>
    <w:rsid w:val="00E23FCC"/>
    <w:rsid w:val="00E24ADC"/>
    <w:rsid w:val="00E25728"/>
    <w:rsid w:val="00E25C4B"/>
    <w:rsid w:val="00E25F48"/>
    <w:rsid w:val="00E2663D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003"/>
    <w:rsid w:val="00E35589"/>
    <w:rsid w:val="00E359F9"/>
    <w:rsid w:val="00E35CD7"/>
    <w:rsid w:val="00E37BA5"/>
    <w:rsid w:val="00E40D37"/>
    <w:rsid w:val="00E413B3"/>
    <w:rsid w:val="00E43DDB"/>
    <w:rsid w:val="00E440E0"/>
    <w:rsid w:val="00E44CD0"/>
    <w:rsid w:val="00E45E15"/>
    <w:rsid w:val="00E45EFD"/>
    <w:rsid w:val="00E46B5B"/>
    <w:rsid w:val="00E47BDB"/>
    <w:rsid w:val="00E50B89"/>
    <w:rsid w:val="00E51AE8"/>
    <w:rsid w:val="00E51BCE"/>
    <w:rsid w:val="00E5287C"/>
    <w:rsid w:val="00E5357E"/>
    <w:rsid w:val="00E535C6"/>
    <w:rsid w:val="00E537F0"/>
    <w:rsid w:val="00E5446B"/>
    <w:rsid w:val="00E5475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80C8A"/>
    <w:rsid w:val="00E84F9F"/>
    <w:rsid w:val="00E850AE"/>
    <w:rsid w:val="00E85316"/>
    <w:rsid w:val="00E867D9"/>
    <w:rsid w:val="00E869AB"/>
    <w:rsid w:val="00E90075"/>
    <w:rsid w:val="00E91DFD"/>
    <w:rsid w:val="00E92096"/>
    <w:rsid w:val="00E923FB"/>
    <w:rsid w:val="00E924C0"/>
    <w:rsid w:val="00E92553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A0D"/>
    <w:rsid w:val="00E97D3F"/>
    <w:rsid w:val="00EA04DD"/>
    <w:rsid w:val="00EA0C43"/>
    <w:rsid w:val="00EA0E6C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D7"/>
    <w:rsid w:val="00EB4943"/>
    <w:rsid w:val="00EB4E3A"/>
    <w:rsid w:val="00EB4E78"/>
    <w:rsid w:val="00EB60C3"/>
    <w:rsid w:val="00EB63A8"/>
    <w:rsid w:val="00EB6E4C"/>
    <w:rsid w:val="00EB6F37"/>
    <w:rsid w:val="00EC00C9"/>
    <w:rsid w:val="00EC0FCB"/>
    <w:rsid w:val="00EC3CAF"/>
    <w:rsid w:val="00EC4C4A"/>
    <w:rsid w:val="00EC51B2"/>
    <w:rsid w:val="00EC5DF1"/>
    <w:rsid w:val="00EC5FB1"/>
    <w:rsid w:val="00EC61D9"/>
    <w:rsid w:val="00ED0CD9"/>
    <w:rsid w:val="00ED2E65"/>
    <w:rsid w:val="00ED3E6A"/>
    <w:rsid w:val="00ED42B3"/>
    <w:rsid w:val="00ED579A"/>
    <w:rsid w:val="00ED5B66"/>
    <w:rsid w:val="00ED6AB1"/>
    <w:rsid w:val="00ED6DF8"/>
    <w:rsid w:val="00EE0287"/>
    <w:rsid w:val="00EE0B23"/>
    <w:rsid w:val="00EE13C1"/>
    <w:rsid w:val="00EE2919"/>
    <w:rsid w:val="00EE351D"/>
    <w:rsid w:val="00EE3906"/>
    <w:rsid w:val="00EE458C"/>
    <w:rsid w:val="00EE4869"/>
    <w:rsid w:val="00EE5B23"/>
    <w:rsid w:val="00EE665E"/>
    <w:rsid w:val="00EE6B1B"/>
    <w:rsid w:val="00EE7225"/>
    <w:rsid w:val="00EE74D4"/>
    <w:rsid w:val="00EF1F12"/>
    <w:rsid w:val="00EF27D9"/>
    <w:rsid w:val="00EF2E04"/>
    <w:rsid w:val="00EF3707"/>
    <w:rsid w:val="00EF3B26"/>
    <w:rsid w:val="00EF495A"/>
    <w:rsid w:val="00EF497A"/>
    <w:rsid w:val="00EF55C5"/>
    <w:rsid w:val="00EF604D"/>
    <w:rsid w:val="00EF702A"/>
    <w:rsid w:val="00EF7392"/>
    <w:rsid w:val="00EF7FCC"/>
    <w:rsid w:val="00F0191F"/>
    <w:rsid w:val="00F01941"/>
    <w:rsid w:val="00F023BE"/>
    <w:rsid w:val="00F03DC8"/>
    <w:rsid w:val="00F0445E"/>
    <w:rsid w:val="00F0447C"/>
    <w:rsid w:val="00F04BD0"/>
    <w:rsid w:val="00F0796C"/>
    <w:rsid w:val="00F10C7E"/>
    <w:rsid w:val="00F10E6B"/>
    <w:rsid w:val="00F11947"/>
    <w:rsid w:val="00F12085"/>
    <w:rsid w:val="00F1224D"/>
    <w:rsid w:val="00F1234C"/>
    <w:rsid w:val="00F13186"/>
    <w:rsid w:val="00F152CC"/>
    <w:rsid w:val="00F15933"/>
    <w:rsid w:val="00F1599B"/>
    <w:rsid w:val="00F17E21"/>
    <w:rsid w:val="00F20D14"/>
    <w:rsid w:val="00F218B0"/>
    <w:rsid w:val="00F21961"/>
    <w:rsid w:val="00F219CC"/>
    <w:rsid w:val="00F22778"/>
    <w:rsid w:val="00F2334D"/>
    <w:rsid w:val="00F25482"/>
    <w:rsid w:val="00F25A1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599"/>
    <w:rsid w:val="00F3672E"/>
    <w:rsid w:val="00F37FC9"/>
    <w:rsid w:val="00F40AB7"/>
    <w:rsid w:val="00F412E5"/>
    <w:rsid w:val="00F4139F"/>
    <w:rsid w:val="00F42809"/>
    <w:rsid w:val="00F42ADF"/>
    <w:rsid w:val="00F43A94"/>
    <w:rsid w:val="00F45B3B"/>
    <w:rsid w:val="00F464F8"/>
    <w:rsid w:val="00F46D79"/>
    <w:rsid w:val="00F4712A"/>
    <w:rsid w:val="00F514ED"/>
    <w:rsid w:val="00F519AA"/>
    <w:rsid w:val="00F526A7"/>
    <w:rsid w:val="00F53E55"/>
    <w:rsid w:val="00F556C5"/>
    <w:rsid w:val="00F55B81"/>
    <w:rsid w:val="00F56547"/>
    <w:rsid w:val="00F56AEF"/>
    <w:rsid w:val="00F606A1"/>
    <w:rsid w:val="00F61386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670CB"/>
    <w:rsid w:val="00F70072"/>
    <w:rsid w:val="00F7069D"/>
    <w:rsid w:val="00F710D3"/>
    <w:rsid w:val="00F72B6B"/>
    <w:rsid w:val="00F73FE8"/>
    <w:rsid w:val="00F7543B"/>
    <w:rsid w:val="00F755B8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BE4"/>
    <w:rsid w:val="00FB1045"/>
    <w:rsid w:val="00FB1EB7"/>
    <w:rsid w:val="00FB280E"/>
    <w:rsid w:val="00FB2B76"/>
    <w:rsid w:val="00FB3E6D"/>
    <w:rsid w:val="00FB4F06"/>
    <w:rsid w:val="00FB55C2"/>
    <w:rsid w:val="00FB64C3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029"/>
    <w:rsid w:val="00FE0982"/>
    <w:rsid w:val="00FE2232"/>
    <w:rsid w:val="00FE2DDE"/>
    <w:rsid w:val="00FE33CF"/>
    <w:rsid w:val="00FE4B64"/>
    <w:rsid w:val="00FE5E59"/>
    <w:rsid w:val="00FE63F3"/>
    <w:rsid w:val="00FE65F1"/>
    <w:rsid w:val="00FE6927"/>
    <w:rsid w:val="00FE6E74"/>
    <w:rsid w:val="00FE6EA8"/>
    <w:rsid w:val="00FE745D"/>
    <w:rsid w:val="00FF010B"/>
    <w:rsid w:val="00FF02DB"/>
    <w:rsid w:val="00FF1222"/>
    <w:rsid w:val="00FF15DF"/>
    <w:rsid w:val="00FF1E83"/>
    <w:rsid w:val="00FF25C9"/>
    <w:rsid w:val="00FF2F33"/>
    <w:rsid w:val="00FF48FE"/>
    <w:rsid w:val="00FF4BEA"/>
    <w:rsid w:val="00FF4D65"/>
    <w:rsid w:val="00FF6033"/>
    <w:rsid w:val="00FF60E9"/>
    <w:rsid w:val="00FF6BF8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5799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6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uiPriority w:val="99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1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,sw tekst"/>
    <w:basedOn w:val="Normalny"/>
    <w:link w:val="AkapitzlistZnak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5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2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3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4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7"/>
      </w:numPr>
    </w:pPr>
  </w:style>
  <w:style w:type="paragraph" w:customStyle="1" w:styleId="Tekstpodstawowywcity22">
    <w:name w:val="Tekst podstawowy wcięty 22"/>
    <w:basedOn w:val="Normalny"/>
    <w:rsid w:val="005174FF"/>
    <w:pPr>
      <w:overflowPunct/>
      <w:autoSpaceDE/>
      <w:ind w:left="360"/>
      <w:jc w:val="both"/>
      <w:textAlignment w:val="auto"/>
    </w:pPr>
    <w:rPr>
      <w:b/>
      <w:bCs/>
      <w:kern w:val="0"/>
      <w:sz w:val="24"/>
      <w:szCs w:val="24"/>
    </w:rPr>
  </w:style>
  <w:style w:type="paragraph" w:customStyle="1" w:styleId="Hania">
    <w:name w:val="Hania"/>
    <w:basedOn w:val="Normalny"/>
    <w:qFormat/>
    <w:rsid w:val="0039590A"/>
    <w:pPr>
      <w:numPr>
        <w:ilvl w:val="2"/>
        <w:numId w:val="8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customStyle="1" w:styleId="ListLabel49">
    <w:name w:val="ListLabel 49"/>
    <w:rsid w:val="00C07568"/>
    <w:rPr>
      <w:sz w:val="21"/>
      <w:szCs w:val="21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37B6B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3368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2515B"/>
    <w:rsid w:val="000D7928"/>
    <w:rsid w:val="000F0B03"/>
    <w:rsid w:val="000F1D0C"/>
    <w:rsid w:val="00102000"/>
    <w:rsid w:val="00166AF0"/>
    <w:rsid w:val="001E3D05"/>
    <w:rsid w:val="002000B0"/>
    <w:rsid w:val="00271A77"/>
    <w:rsid w:val="002816A2"/>
    <w:rsid w:val="00282BAD"/>
    <w:rsid w:val="002D56A5"/>
    <w:rsid w:val="002F06A2"/>
    <w:rsid w:val="00300BED"/>
    <w:rsid w:val="0032173F"/>
    <w:rsid w:val="00382589"/>
    <w:rsid w:val="003F2155"/>
    <w:rsid w:val="004906D2"/>
    <w:rsid w:val="004A1D53"/>
    <w:rsid w:val="004D439C"/>
    <w:rsid w:val="00511081"/>
    <w:rsid w:val="00541F63"/>
    <w:rsid w:val="0057522C"/>
    <w:rsid w:val="00594672"/>
    <w:rsid w:val="00630E04"/>
    <w:rsid w:val="00640197"/>
    <w:rsid w:val="0064673B"/>
    <w:rsid w:val="00646EF5"/>
    <w:rsid w:val="006624E2"/>
    <w:rsid w:val="00666E03"/>
    <w:rsid w:val="00674A03"/>
    <w:rsid w:val="006949B4"/>
    <w:rsid w:val="006A5E95"/>
    <w:rsid w:val="006A6F48"/>
    <w:rsid w:val="006C0DE8"/>
    <w:rsid w:val="006C258D"/>
    <w:rsid w:val="006E26EA"/>
    <w:rsid w:val="00701FD1"/>
    <w:rsid w:val="00721DA8"/>
    <w:rsid w:val="007D4303"/>
    <w:rsid w:val="007F6B96"/>
    <w:rsid w:val="00806F37"/>
    <w:rsid w:val="008416F7"/>
    <w:rsid w:val="008A13D6"/>
    <w:rsid w:val="008F7062"/>
    <w:rsid w:val="00901B91"/>
    <w:rsid w:val="00933FED"/>
    <w:rsid w:val="00934CF9"/>
    <w:rsid w:val="00946687"/>
    <w:rsid w:val="00991A6B"/>
    <w:rsid w:val="00A30EF7"/>
    <w:rsid w:val="00A66B6F"/>
    <w:rsid w:val="00A76104"/>
    <w:rsid w:val="00AA69BC"/>
    <w:rsid w:val="00AC4260"/>
    <w:rsid w:val="00B24EE6"/>
    <w:rsid w:val="00B25235"/>
    <w:rsid w:val="00B33D39"/>
    <w:rsid w:val="00B36D78"/>
    <w:rsid w:val="00B65372"/>
    <w:rsid w:val="00BA7993"/>
    <w:rsid w:val="00BD5940"/>
    <w:rsid w:val="00BD6064"/>
    <w:rsid w:val="00BE4B1D"/>
    <w:rsid w:val="00CD03E5"/>
    <w:rsid w:val="00D2572D"/>
    <w:rsid w:val="00D52805"/>
    <w:rsid w:val="00D52EE4"/>
    <w:rsid w:val="00D65FB4"/>
    <w:rsid w:val="00D85F7D"/>
    <w:rsid w:val="00E5310F"/>
    <w:rsid w:val="00EB0CE7"/>
    <w:rsid w:val="00EB1DA4"/>
    <w:rsid w:val="00F25738"/>
    <w:rsid w:val="00F451A3"/>
    <w:rsid w:val="00FF083D"/>
    <w:rsid w:val="00FF1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5F4576-1FB0-4D71-93CA-9D90C18DE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450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523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2021-10-25T06:46:00Z</dcterms:created>
  <dcterms:modified xsi:type="dcterms:W3CDTF">2022-07-22T08:32:00Z</dcterms:modified>
</cp:coreProperties>
</file>